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A6F5B" w:rsidRPr="003A6F5B" w:rsidRDefault="003A6F5B" w:rsidP="003A6F5B">
      <w:pPr>
        <w:ind w:firstLine="0"/>
        <w:jc w:val="center"/>
        <w:rPr>
          <w:b/>
          <w:caps/>
          <w:sz w:val="22"/>
          <w:szCs w:val="22"/>
          <w:lang w:val="ru-RU"/>
        </w:rPr>
      </w:pPr>
      <w:r w:rsidRPr="003A6F5B">
        <w:rPr>
          <w:b/>
          <w:caps/>
          <w:sz w:val="22"/>
          <w:szCs w:val="22"/>
          <w:lang w:val="ru-RU"/>
        </w:rPr>
        <w:t xml:space="preserve">МИНИСТЕРСТВО НАУКИ И ВЫСШЕГО ОБРАЗОВАНИЯ Российской Федерации </w:t>
      </w:r>
    </w:p>
    <w:p w:rsidR="003A6F5B" w:rsidRPr="003A6F5B" w:rsidRDefault="003A6F5B" w:rsidP="003A6F5B">
      <w:pPr>
        <w:ind w:firstLine="0"/>
        <w:jc w:val="center"/>
        <w:rPr>
          <w:lang w:val="ru-RU"/>
        </w:rPr>
      </w:pPr>
      <w:r w:rsidRPr="003A6F5B">
        <w:rPr>
          <w:lang w:val="ru-RU"/>
        </w:rPr>
        <w:t xml:space="preserve">Федеральное государственное бюджетное </w:t>
      </w:r>
    </w:p>
    <w:p w:rsidR="003A6F5B" w:rsidRPr="003A6F5B" w:rsidRDefault="003A6F5B" w:rsidP="003A6F5B">
      <w:pPr>
        <w:ind w:firstLine="0"/>
        <w:jc w:val="center"/>
        <w:rPr>
          <w:caps/>
          <w:lang w:val="ru-RU"/>
        </w:rPr>
      </w:pPr>
      <w:proofErr w:type="gramStart"/>
      <w:r w:rsidRPr="003A6F5B">
        <w:rPr>
          <w:lang w:val="ru-RU"/>
        </w:rPr>
        <w:t>образовательное</w:t>
      </w:r>
      <w:proofErr w:type="gramEnd"/>
      <w:r w:rsidRPr="003A6F5B">
        <w:rPr>
          <w:lang w:val="ru-RU"/>
        </w:rPr>
        <w:t xml:space="preserve"> учреждение высшего образования</w:t>
      </w:r>
    </w:p>
    <w:p w:rsidR="003A6F5B" w:rsidRPr="003A6F5B" w:rsidRDefault="003A6F5B" w:rsidP="003A6F5B">
      <w:pPr>
        <w:ind w:firstLine="0"/>
        <w:jc w:val="center"/>
        <w:rPr>
          <w:b/>
          <w:caps/>
          <w:sz w:val="22"/>
          <w:szCs w:val="22"/>
          <w:lang w:val="ru-RU"/>
        </w:rPr>
      </w:pPr>
      <w:r w:rsidRPr="003A6F5B">
        <w:rPr>
          <w:b/>
          <w:caps/>
          <w:sz w:val="22"/>
          <w:szCs w:val="22"/>
          <w:lang w:val="ru-RU"/>
        </w:rPr>
        <w:t>«ТЮМЕНСКИЙ ИНДУСТРИАЛЬНЫЙ университет»</w:t>
      </w:r>
    </w:p>
    <w:p w:rsidR="003A6F5B" w:rsidRPr="003A6F5B" w:rsidRDefault="003A6F5B" w:rsidP="003A6F5B">
      <w:pPr>
        <w:rPr>
          <w:lang w:val="ru-RU"/>
        </w:rPr>
      </w:pPr>
    </w:p>
    <w:p w:rsidR="003A6F5B" w:rsidRPr="003A6F5B" w:rsidRDefault="003A6F5B" w:rsidP="003A6F5B">
      <w:pPr>
        <w:ind w:firstLine="0"/>
        <w:rPr>
          <w:caps/>
          <w:lang w:val="ru-RU"/>
        </w:rPr>
      </w:pPr>
    </w:p>
    <w:p w:rsidR="003A6F5B" w:rsidRPr="003A6F5B" w:rsidRDefault="003A6F5B" w:rsidP="003A6F5B">
      <w:pPr>
        <w:tabs>
          <w:tab w:val="left" w:pos="7740"/>
        </w:tabs>
        <w:ind w:firstLine="0"/>
        <w:jc w:val="right"/>
        <w:rPr>
          <w:caps/>
          <w:lang w:val="ru-RU"/>
        </w:rPr>
      </w:pPr>
    </w:p>
    <w:p w:rsidR="003A6F5B" w:rsidRPr="003A6F5B" w:rsidRDefault="003A6F5B" w:rsidP="003A6F5B">
      <w:pPr>
        <w:tabs>
          <w:tab w:val="left" w:pos="7740"/>
        </w:tabs>
        <w:ind w:firstLine="0"/>
        <w:jc w:val="right"/>
        <w:rPr>
          <w:caps/>
          <w:lang w:val="ru-RU"/>
        </w:rPr>
      </w:pPr>
    </w:p>
    <w:p w:rsidR="003A6F5B" w:rsidRPr="003A6F5B" w:rsidRDefault="003A6F5B" w:rsidP="003A6F5B">
      <w:pPr>
        <w:tabs>
          <w:tab w:val="left" w:pos="7740"/>
        </w:tabs>
        <w:ind w:firstLine="0"/>
        <w:jc w:val="right"/>
        <w:rPr>
          <w:caps/>
          <w:lang w:val="ru-RU"/>
        </w:rPr>
      </w:pPr>
    </w:p>
    <w:p w:rsidR="003A6F5B" w:rsidRDefault="003A6F5B" w:rsidP="003A6F5B">
      <w:pPr>
        <w:tabs>
          <w:tab w:val="left" w:pos="7740"/>
        </w:tabs>
        <w:ind w:left="6804" w:firstLine="0"/>
        <w:jc w:val="left"/>
        <w:rPr>
          <w:b/>
          <w:caps/>
          <w:lang w:val="ru-RU"/>
        </w:rPr>
      </w:pPr>
      <w:r w:rsidRPr="003A6F5B">
        <w:rPr>
          <w:b/>
          <w:caps/>
          <w:lang w:val="ru-RU"/>
        </w:rPr>
        <w:t>Утверждаю</w:t>
      </w:r>
    </w:p>
    <w:p w:rsidR="00E03FE7" w:rsidRPr="003A6F5B" w:rsidRDefault="00E03FE7" w:rsidP="00E03FE7">
      <w:pPr>
        <w:tabs>
          <w:tab w:val="left" w:pos="7740"/>
        </w:tabs>
        <w:spacing w:line="276" w:lineRule="auto"/>
        <w:ind w:left="6804" w:firstLine="0"/>
        <w:jc w:val="left"/>
        <w:rPr>
          <w:lang w:val="ru-RU"/>
        </w:rPr>
      </w:pPr>
      <w:r>
        <w:rPr>
          <w:lang w:val="ru-RU"/>
        </w:rPr>
        <w:t>_______________________</w:t>
      </w:r>
    </w:p>
    <w:p w:rsidR="003A6F5B" w:rsidRPr="003A6F5B" w:rsidRDefault="00E03FE7" w:rsidP="003A6F5B">
      <w:pPr>
        <w:tabs>
          <w:tab w:val="left" w:pos="7740"/>
        </w:tabs>
        <w:spacing w:line="276" w:lineRule="auto"/>
        <w:ind w:left="6804" w:firstLine="0"/>
        <w:jc w:val="left"/>
        <w:rPr>
          <w:lang w:val="ru-RU"/>
        </w:rPr>
      </w:pPr>
      <w:r>
        <w:rPr>
          <w:lang w:val="ru-RU"/>
        </w:rPr>
        <w:t>_______________________</w:t>
      </w:r>
    </w:p>
    <w:p w:rsidR="003A6F5B" w:rsidRPr="003A6F5B" w:rsidRDefault="003A6F5B" w:rsidP="003A6F5B">
      <w:pPr>
        <w:keepNext/>
        <w:spacing w:before="240"/>
        <w:ind w:left="6804" w:firstLine="0"/>
        <w:jc w:val="left"/>
        <w:outlineLvl w:val="0"/>
        <w:rPr>
          <w:b/>
          <w:bCs/>
          <w:kern w:val="32"/>
          <w:szCs w:val="32"/>
          <w:lang w:val="ru-RU"/>
        </w:rPr>
      </w:pPr>
      <w:r w:rsidRPr="003A6F5B">
        <w:rPr>
          <w:lang w:val="ru-RU"/>
        </w:rPr>
        <w:t>«_____» _______  г.</w:t>
      </w:r>
    </w:p>
    <w:p w:rsidR="003A6F5B" w:rsidRPr="003A6F5B" w:rsidRDefault="003A6F5B" w:rsidP="003A6F5B">
      <w:pPr>
        <w:keepNext/>
        <w:spacing w:before="240"/>
        <w:ind w:firstLine="0"/>
        <w:jc w:val="center"/>
        <w:outlineLvl w:val="0"/>
        <w:rPr>
          <w:b/>
          <w:bCs/>
          <w:kern w:val="32"/>
          <w:szCs w:val="32"/>
          <w:lang w:val="ru-RU"/>
        </w:rPr>
      </w:pPr>
    </w:p>
    <w:p w:rsidR="003A6F5B" w:rsidRDefault="003A6F5B" w:rsidP="003A6F5B">
      <w:pPr>
        <w:keepNext/>
        <w:spacing w:before="240"/>
        <w:ind w:firstLine="0"/>
        <w:jc w:val="center"/>
        <w:outlineLvl w:val="0"/>
        <w:rPr>
          <w:b/>
          <w:bCs/>
          <w:kern w:val="32"/>
          <w:szCs w:val="32"/>
          <w:lang w:val="ru-RU"/>
        </w:rPr>
      </w:pPr>
    </w:p>
    <w:p w:rsidR="003A6F5B" w:rsidRDefault="003A6F5B" w:rsidP="003A6F5B">
      <w:pPr>
        <w:keepNext/>
        <w:spacing w:before="240"/>
        <w:ind w:firstLine="0"/>
        <w:jc w:val="center"/>
        <w:outlineLvl w:val="0"/>
        <w:rPr>
          <w:b/>
          <w:lang w:val="ru-RU"/>
        </w:rPr>
      </w:pPr>
      <w:r w:rsidRPr="003A6F5B">
        <w:rPr>
          <w:b/>
          <w:lang w:val="ru-RU"/>
        </w:rPr>
        <w:t xml:space="preserve">ФОНД ОЦЕНОЧНЫХ СРЕДСТВ </w:t>
      </w:r>
    </w:p>
    <w:p w:rsidR="00173084" w:rsidRPr="00181714" w:rsidRDefault="00173084" w:rsidP="00173084">
      <w:pPr>
        <w:jc w:val="center"/>
        <w:rPr>
          <w:sz w:val="20"/>
          <w:lang w:val="ru-RU"/>
        </w:rPr>
      </w:pPr>
      <w:r w:rsidRPr="00181714">
        <w:rPr>
          <w:sz w:val="20"/>
          <w:lang w:val="ru-RU"/>
        </w:rPr>
        <w:t xml:space="preserve">ДЛЯ ПРОВЕРКИ СФОРМИРОВАННОСТИ КОМПЕТЕНЦИЙ </w:t>
      </w:r>
    </w:p>
    <w:p w:rsidR="00F42B9E" w:rsidRPr="003A6F5B" w:rsidRDefault="00F42B9E" w:rsidP="003A6F5B">
      <w:pPr>
        <w:keepNext/>
        <w:spacing w:before="240"/>
        <w:ind w:firstLine="0"/>
        <w:jc w:val="center"/>
        <w:outlineLvl w:val="0"/>
        <w:rPr>
          <w:b/>
          <w:lang w:val="ru-RU"/>
        </w:rPr>
      </w:pPr>
    </w:p>
    <w:p w:rsidR="003A6F5B" w:rsidRPr="003A6F5B" w:rsidRDefault="003A6F5B" w:rsidP="003A6F5B">
      <w:pPr>
        <w:keepNext/>
        <w:ind w:right="-5" w:firstLine="0"/>
        <w:jc w:val="center"/>
        <w:outlineLvl w:val="0"/>
        <w:rPr>
          <w:bCs/>
          <w:kern w:val="32"/>
          <w:szCs w:val="32"/>
          <w:lang w:val="ru-RU"/>
        </w:rPr>
      </w:pPr>
    </w:p>
    <w:tbl>
      <w:tblPr>
        <w:tblStyle w:val="afc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7087"/>
      </w:tblGrid>
      <w:tr w:rsidR="00D904F3" w:rsidTr="00D904F3">
        <w:tc>
          <w:tcPr>
            <w:tcW w:w="3227" w:type="dxa"/>
            <w:vAlign w:val="center"/>
          </w:tcPr>
          <w:p w:rsidR="00D904F3" w:rsidRDefault="00D904F3" w:rsidP="00F42B9E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proofErr w:type="gramStart"/>
            <w:r w:rsidRPr="003A6F5B">
              <w:rPr>
                <w:bCs/>
                <w:kern w:val="32"/>
                <w:szCs w:val="32"/>
                <w:lang w:val="ru-RU"/>
              </w:rPr>
              <w:t>дисциплины</w:t>
            </w:r>
            <w:proofErr w:type="gramEnd"/>
            <w:r w:rsidRPr="003A6F5B">
              <w:rPr>
                <w:bCs/>
                <w:kern w:val="32"/>
                <w:szCs w:val="32"/>
                <w:lang w:val="ru-RU"/>
              </w:rPr>
              <w:t>:</w:t>
            </w:r>
          </w:p>
        </w:tc>
        <w:tc>
          <w:tcPr>
            <w:tcW w:w="7087" w:type="dxa"/>
          </w:tcPr>
          <w:p w:rsidR="00D904F3" w:rsidRPr="00E16937" w:rsidRDefault="00D212A4" w:rsidP="002A788C">
            <w:pPr>
              <w:keepNext/>
              <w:spacing w:after="240"/>
              <w:ind w:right="-5" w:firstLine="0"/>
              <w:outlineLvl w:val="0"/>
              <w:rPr>
                <w:b/>
                <w:i/>
                <w:color w:val="8496B0"/>
                <w:sz w:val="16"/>
                <w:szCs w:val="16"/>
                <w:lang w:val="ru-RU"/>
              </w:rPr>
            </w:pPr>
            <w:r w:rsidRPr="00D212A4">
              <w:rPr>
                <w:b/>
                <w:lang w:val="ru-RU"/>
              </w:rPr>
              <w:t>Прикладная алгебра</w:t>
            </w:r>
          </w:p>
        </w:tc>
      </w:tr>
      <w:tr w:rsidR="00D904F3" w:rsidRPr="00D212A4" w:rsidTr="00D904F3">
        <w:tc>
          <w:tcPr>
            <w:tcW w:w="3227" w:type="dxa"/>
            <w:vAlign w:val="center"/>
          </w:tcPr>
          <w:p w:rsidR="00D904F3" w:rsidRDefault="00D904F3" w:rsidP="00F42B9E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proofErr w:type="gramStart"/>
            <w:r w:rsidRPr="003A6F5B">
              <w:rPr>
                <w:lang w:val="ru-RU"/>
              </w:rPr>
              <w:t>направление</w:t>
            </w:r>
            <w:proofErr w:type="gramEnd"/>
            <w:r w:rsidRPr="003A6F5B">
              <w:rPr>
                <w:lang w:val="ru-RU"/>
              </w:rPr>
              <w:t xml:space="preserve"> подготовки</w:t>
            </w:r>
            <w:r>
              <w:rPr>
                <w:lang w:val="ru-RU"/>
              </w:rPr>
              <w:t>:</w:t>
            </w:r>
          </w:p>
        </w:tc>
        <w:tc>
          <w:tcPr>
            <w:tcW w:w="7087" w:type="dxa"/>
          </w:tcPr>
          <w:p w:rsidR="00D904F3" w:rsidRPr="00E16937" w:rsidRDefault="00D212A4" w:rsidP="00E16937">
            <w:pPr>
              <w:widowControl w:val="0"/>
              <w:suppressLineNumbers/>
              <w:tabs>
                <w:tab w:val="left" w:pos="7560"/>
                <w:tab w:val="right" w:pos="10114"/>
              </w:tabs>
              <w:ind w:firstLine="0"/>
              <w:rPr>
                <w:b/>
                <w:sz w:val="22"/>
                <w:szCs w:val="22"/>
                <w:lang w:val="ru-RU"/>
              </w:rPr>
            </w:pPr>
            <w:r w:rsidRPr="00D212A4">
              <w:rPr>
                <w:b/>
                <w:lang w:val="ru-RU"/>
              </w:rPr>
              <w:t>01.04.02 Прикладная математика и информатика</w:t>
            </w:r>
          </w:p>
        </w:tc>
      </w:tr>
      <w:tr w:rsidR="00D904F3" w:rsidRPr="00C23E97" w:rsidTr="00D904F3">
        <w:tc>
          <w:tcPr>
            <w:tcW w:w="3227" w:type="dxa"/>
            <w:vAlign w:val="center"/>
          </w:tcPr>
          <w:p w:rsidR="00D904F3" w:rsidRDefault="00E03FE7" w:rsidP="00F42B9E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r>
              <w:rPr>
                <w:lang w:val="ru-RU"/>
              </w:rPr>
              <w:t>Н</w:t>
            </w:r>
            <w:r w:rsidR="00D904F3" w:rsidRPr="003A6F5B">
              <w:rPr>
                <w:lang w:val="ru-RU"/>
              </w:rPr>
              <w:t>аправленность</w:t>
            </w:r>
            <w:r>
              <w:rPr>
                <w:lang w:val="ru-RU"/>
              </w:rPr>
              <w:t>(профиль)</w:t>
            </w:r>
            <w:r w:rsidR="00D904F3">
              <w:rPr>
                <w:lang w:val="ru-RU"/>
              </w:rPr>
              <w:t>:</w:t>
            </w:r>
          </w:p>
        </w:tc>
        <w:tc>
          <w:tcPr>
            <w:tcW w:w="7087" w:type="dxa"/>
          </w:tcPr>
          <w:p w:rsidR="00D904F3" w:rsidRPr="00E16937" w:rsidRDefault="00E03FE7" w:rsidP="00E16937">
            <w:pPr>
              <w:widowControl w:val="0"/>
              <w:suppressLineNumbers/>
              <w:tabs>
                <w:tab w:val="left" w:pos="7560"/>
                <w:tab w:val="right" w:pos="10114"/>
              </w:tabs>
              <w:ind w:firstLine="0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lang w:val="ru-RU"/>
              </w:rPr>
              <w:t>Машинное обучение и анализ данных</w:t>
            </w:r>
          </w:p>
        </w:tc>
      </w:tr>
      <w:tr w:rsidR="00D904F3" w:rsidTr="00F42B9E">
        <w:tc>
          <w:tcPr>
            <w:tcW w:w="3227" w:type="dxa"/>
            <w:vAlign w:val="center"/>
          </w:tcPr>
          <w:p w:rsidR="00D904F3" w:rsidRDefault="00D904F3" w:rsidP="00F42B9E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proofErr w:type="gramStart"/>
            <w:r w:rsidRPr="003A6F5B">
              <w:rPr>
                <w:lang w:val="ru-RU"/>
              </w:rPr>
              <w:t>форма</w:t>
            </w:r>
            <w:proofErr w:type="gramEnd"/>
            <w:r w:rsidRPr="003A6F5B">
              <w:rPr>
                <w:lang w:val="ru-RU"/>
              </w:rPr>
              <w:t xml:space="preserve"> обучения:</w:t>
            </w:r>
          </w:p>
        </w:tc>
        <w:tc>
          <w:tcPr>
            <w:tcW w:w="7087" w:type="dxa"/>
            <w:vAlign w:val="center"/>
          </w:tcPr>
          <w:p w:rsidR="00D904F3" w:rsidRPr="00F42B9E" w:rsidRDefault="00564344" w:rsidP="00C23E97">
            <w:pPr>
              <w:keepNext/>
              <w:spacing w:line="360" w:lineRule="auto"/>
              <w:ind w:firstLine="0"/>
              <w:jc w:val="left"/>
              <w:outlineLvl w:val="0"/>
              <w:rPr>
                <w:b/>
                <w:bCs/>
                <w:kern w:val="32"/>
                <w:szCs w:val="32"/>
                <w:lang w:val="ru-RU"/>
              </w:rPr>
            </w:pPr>
            <w:r>
              <w:rPr>
                <w:b/>
                <w:bCs/>
                <w:kern w:val="32"/>
                <w:szCs w:val="32"/>
                <w:lang w:val="ru-RU"/>
              </w:rPr>
              <w:t>о</w:t>
            </w:r>
            <w:r w:rsidR="00D904F3" w:rsidRPr="00F42B9E">
              <w:rPr>
                <w:b/>
                <w:bCs/>
                <w:kern w:val="32"/>
                <w:szCs w:val="32"/>
                <w:lang w:val="ru-RU"/>
              </w:rPr>
              <w:t>чная</w:t>
            </w:r>
            <w:r>
              <w:rPr>
                <w:b/>
                <w:bCs/>
                <w:kern w:val="32"/>
                <w:szCs w:val="32"/>
                <w:lang w:val="ru-RU"/>
              </w:rPr>
              <w:t>, о</w:t>
            </w:r>
            <w:r w:rsidRPr="00F42B9E">
              <w:rPr>
                <w:b/>
                <w:bCs/>
                <w:kern w:val="32"/>
                <w:szCs w:val="32"/>
                <w:lang w:val="ru-RU"/>
              </w:rPr>
              <w:t>чн</w:t>
            </w:r>
            <w:r>
              <w:rPr>
                <w:b/>
                <w:bCs/>
                <w:kern w:val="32"/>
                <w:szCs w:val="32"/>
                <w:lang w:val="ru-RU"/>
              </w:rPr>
              <w:t>о-заочная</w:t>
            </w:r>
          </w:p>
        </w:tc>
      </w:tr>
    </w:tbl>
    <w:p w:rsidR="00E03FE7" w:rsidRDefault="00E03FE7" w:rsidP="00D9103A">
      <w:pPr>
        <w:ind w:firstLine="0"/>
        <w:rPr>
          <w:szCs w:val="24"/>
          <w:lang w:val="ru-RU"/>
        </w:rPr>
      </w:pPr>
    </w:p>
    <w:p w:rsidR="00E03FE7" w:rsidRDefault="00E03FE7">
      <w:pPr>
        <w:suppressAutoHyphens w:val="0"/>
        <w:ind w:firstLine="0"/>
        <w:jc w:val="left"/>
        <w:rPr>
          <w:szCs w:val="24"/>
          <w:lang w:val="ru-RU"/>
        </w:rPr>
      </w:pPr>
      <w:r>
        <w:rPr>
          <w:szCs w:val="24"/>
          <w:lang w:val="ru-RU"/>
        </w:rPr>
        <w:br w:type="page"/>
      </w:r>
      <w:bookmarkStart w:id="0" w:name="_GoBack"/>
      <w:bookmarkEnd w:id="0"/>
    </w:p>
    <w:p w:rsidR="00E03FE7" w:rsidRPr="00724A88" w:rsidRDefault="00E03FE7" w:rsidP="00E03FE7">
      <w:pPr>
        <w:jc w:val="left"/>
        <w:rPr>
          <w:lang w:val="ru-RU"/>
        </w:rPr>
      </w:pPr>
      <w:bookmarkStart w:id="1" w:name="bookmark11"/>
      <w:r>
        <w:rPr>
          <w:lang w:val="ru-RU"/>
        </w:rPr>
        <w:lastRenderedPageBreak/>
        <w:t xml:space="preserve">Фонд оценочных средств </w:t>
      </w:r>
      <w:r w:rsidRPr="00724A88">
        <w:rPr>
          <w:lang w:val="ru-RU"/>
        </w:rPr>
        <w:t>рассмотрен</w:t>
      </w:r>
      <w:r>
        <w:rPr>
          <w:lang w:val="ru-RU"/>
        </w:rPr>
        <w:t xml:space="preserve"> </w:t>
      </w:r>
    </w:p>
    <w:p w:rsidR="00E03FE7" w:rsidRPr="00724A88" w:rsidRDefault="00E03FE7" w:rsidP="00E03FE7">
      <w:pPr>
        <w:jc w:val="left"/>
        <w:rPr>
          <w:lang w:val="ru-RU"/>
        </w:rPr>
      </w:pPr>
      <w:proofErr w:type="gramStart"/>
      <w:r w:rsidRPr="00724A88">
        <w:rPr>
          <w:lang w:val="ru-RU"/>
        </w:rPr>
        <w:t>на</w:t>
      </w:r>
      <w:proofErr w:type="gramEnd"/>
      <w:r>
        <w:rPr>
          <w:lang w:val="ru-RU"/>
        </w:rPr>
        <w:t xml:space="preserve"> </w:t>
      </w:r>
      <w:r w:rsidRPr="00724A88">
        <w:rPr>
          <w:lang w:val="ru-RU"/>
        </w:rPr>
        <w:t>заседании</w:t>
      </w:r>
      <w:r>
        <w:rPr>
          <w:lang w:val="ru-RU"/>
        </w:rPr>
        <w:t xml:space="preserve"> </w:t>
      </w:r>
      <w:r w:rsidRPr="00724A88">
        <w:rPr>
          <w:lang w:val="ru-RU"/>
        </w:rPr>
        <w:t>кафедры</w:t>
      </w:r>
      <w:r>
        <w:rPr>
          <w:lang w:val="ru-RU"/>
        </w:rPr>
        <w:t xml:space="preserve"> </w:t>
      </w:r>
      <w:r w:rsidR="00110F16">
        <w:rPr>
          <w:lang w:val="ru-RU"/>
        </w:rPr>
        <w:t>математики и прикладных информационных технологий</w:t>
      </w:r>
    </w:p>
    <w:p w:rsidR="00E03FE7" w:rsidRPr="00724A88" w:rsidRDefault="00E03FE7" w:rsidP="00E03FE7">
      <w:pPr>
        <w:jc w:val="left"/>
        <w:rPr>
          <w:i/>
          <w:color w:val="8496B0" w:themeColor="text2" w:themeTint="99"/>
          <w:sz w:val="16"/>
          <w:szCs w:val="16"/>
          <w:lang w:val="ru-RU"/>
        </w:rPr>
      </w:pPr>
    </w:p>
    <w:p w:rsidR="00E03FE7" w:rsidRPr="00724A88" w:rsidRDefault="00E03FE7" w:rsidP="00E03FE7">
      <w:pPr>
        <w:rPr>
          <w:lang w:val="ru-RU"/>
        </w:rPr>
      </w:pPr>
    </w:p>
    <w:p w:rsidR="00E03FE7" w:rsidRPr="000E7543" w:rsidRDefault="00E03FE7" w:rsidP="00E03FE7">
      <w:pPr>
        <w:rPr>
          <w:i/>
          <w:vertAlign w:val="superscript"/>
          <w:lang w:val="ru-RU"/>
        </w:rPr>
      </w:pPr>
      <w:r w:rsidRPr="000E7543">
        <w:rPr>
          <w:lang w:val="ru-RU"/>
        </w:rPr>
        <w:t xml:space="preserve">Протокол </w:t>
      </w:r>
      <w:proofErr w:type="gramStart"/>
      <w:r w:rsidRPr="000E7543">
        <w:rPr>
          <w:lang w:val="ru-RU"/>
        </w:rPr>
        <w:t xml:space="preserve">№ </w:t>
      </w:r>
      <w:r>
        <w:rPr>
          <w:u w:val="single"/>
          <w:lang w:val="ru-RU"/>
        </w:rPr>
        <w:t xml:space="preserve"> _</w:t>
      </w:r>
      <w:proofErr w:type="gramEnd"/>
      <w:r>
        <w:rPr>
          <w:u w:val="single"/>
          <w:lang w:val="ru-RU"/>
        </w:rPr>
        <w:t>__</w:t>
      </w:r>
      <w:r w:rsidRPr="000E7543">
        <w:rPr>
          <w:u w:val="single"/>
          <w:lang w:val="ru-RU"/>
        </w:rPr>
        <w:t xml:space="preserve"> </w:t>
      </w:r>
      <w:r w:rsidRPr="000E7543">
        <w:rPr>
          <w:lang w:val="ru-RU"/>
        </w:rPr>
        <w:t xml:space="preserve"> от «</w:t>
      </w:r>
      <w:r>
        <w:rPr>
          <w:lang w:val="ru-RU"/>
        </w:rPr>
        <w:t>_____</w:t>
      </w:r>
      <w:r w:rsidRPr="000E7543">
        <w:rPr>
          <w:lang w:val="ru-RU"/>
        </w:rPr>
        <w:t>»</w:t>
      </w:r>
      <w:r w:rsidRPr="000E7543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 xml:space="preserve">_____________ </w:t>
      </w:r>
      <w:r w:rsidRPr="000E7543">
        <w:rPr>
          <w:lang w:val="ru-RU"/>
        </w:rPr>
        <w:t>г.</w:t>
      </w:r>
    </w:p>
    <w:p w:rsidR="00E03FE7" w:rsidRPr="00724A88" w:rsidRDefault="00E03FE7" w:rsidP="00E03FE7">
      <w:pPr>
        <w:ind w:firstLine="0"/>
        <w:rPr>
          <w:lang w:val="ru-RU"/>
        </w:rPr>
      </w:pPr>
    </w:p>
    <w:p w:rsidR="00D9103A" w:rsidRDefault="00D9103A" w:rsidP="003935C9">
      <w:pPr>
        <w:pStyle w:val="afd"/>
        <w:jc w:val="center"/>
        <w:rPr>
          <w:rFonts w:eastAsia="Times New Roman"/>
          <w:szCs w:val="24"/>
          <w:lang w:eastAsia="ar-SA"/>
        </w:rPr>
      </w:pPr>
      <w:r>
        <w:rPr>
          <w:rFonts w:eastAsia="Times New Roman"/>
          <w:szCs w:val="24"/>
          <w:lang w:eastAsia="ar-SA"/>
        </w:rPr>
        <w:br w:type="page"/>
      </w:r>
    </w:p>
    <w:p w:rsidR="00C6609E" w:rsidRDefault="00C6609E" w:rsidP="003935C9">
      <w:pPr>
        <w:pStyle w:val="afd"/>
        <w:jc w:val="center"/>
        <w:rPr>
          <w:rFonts w:eastAsia="Times New Roman"/>
          <w:b/>
          <w:bCs/>
          <w:szCs w:val="24"/>
        </w:rPr>
      </w:pPr>
    </w:p>
    <w:bookmarkEnd w:id="1"/>
    <w:p w:rsidR="00173084" w:rsidRPr="00D77E4F" w:rsidRDefault="00173084" w:rsidP="00173084">
      <w:pPr>
        <w:tabs>
          <w:tab w:val="num" w:pos="0"/>
          <w:tab w:val="left" w:pos="567"/>
        </w:tabs>
        <w:spacing w:line="360" w:lineRule="auto"/>
        <w:ind w:firstLine="426"/>
        <w:rPr>
          <w:b/>
          <w:szCs w:val="24"/>
          <w:lang w:val="ru-RU" w:eastAsia="en-US"/>
        </w:rPr>
      </w:pPr>
      <w:r w:rsidRPr="00D77E4F">
        <w:rPr>
          <w:b/>
          <w:szCs w:val="24"/>
          <w:lang w:val="ru-RU" w:eastAsia="en-US"/>
        </w:rPr>
        <w:t xml:space="preserve">Процесс изучения дисциплины направлен на формирование следующих компетенций: </w:t>
      </w:r>
    </w:p>
    <w:tbl>
      <w:tblPr>
        <w:tblW w:w="47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6"/>
        <w:gridCol w:w="6238"/>
      </w:tblGrid>
      <w:tr w:rsidR="00173084" w:rsidRPr="00C23E97" w:rsidTr="00173084">
        <w:tc>
          <w:tcPr>
            <w:tcW w:w="1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084" w:rsidRPr="00D77E4F" w:rsidRDefault="00173084" w:rsidP="00C569A5">
            <w:pPr>
              <w:tabs>
                <w:tab w:val="left" w:pos="567"/>
              </w:tabs>
              <w:ind w:firstLine="29"/>
              <w:jc w:val="center"/>
              <w:rPr>
                <w:szCs w:val="24"/>
                <w:lang w:val="ru-RU" w:eastAsia="en-US"/>
              </w:rPr>
            </w:pPr>
            <w:r w:rsidRPr="00D77E4F">
              <w:rPr>
                <w:szCs w:val="24"/>
                <w:lang w:val="ru-RU" w:eastAsia="en-US"/>
              </w:rPr>
              <w:t>Код и наименование компетенции</w:t>
            </w:r>
          </w:p>
        </w:tc>
        <w:tc>
          <w:tcPr>
            <w:tcW w:w="32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084" w:rsidRPr="00D77E4F" w:rsidRDefault="00173084" w:rsidP="00C569A5">
            <w:pPr>
              <w:tabs>
                <w:tab w:val="left" w:pos="567"/>
              </w:tabs>
              <w:ind w:firstLine="29"/>
              <w:jc w:val="center"/>
              <w:rPr>
                <w:szCs w:val="24"/>
                <w:lang w:val="ru-RU" w:eastAsia="en-US"/>
              </w:rPr>
            </w:pPr>
            <w:r w:rsidRPr="00D77E4F">
              <w:rPr>
                <w:szCs w:val="24"/>
                <w:lang w:val="ru-RU" w:eastAsia="en-US"/>
              </w:rPr>
              <w:t>Код и наименование индикатора достижения компетенции (ИДК)</w:t>
            </w:r>
          </w:p>
        </w:tc>
      </w:tr>
      <w:tr w:rsidR="00173084" w:rsidRPr="00C23E97" w:rsidTr="00173084">
        <w:trPr>
          <w:trHeight w:val="322"/>
        </w:trPr>
        <w:tc>
          <w:tcPr>
            <w:tcW w:w="171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084" w:rsidRPr="00D77E4F" w:rsidRDefault="00173084" w:rsidP="00C569A5">
            <w:pPr>
              <w:tabs>
                <w:tab w:val="left" w:pos="567"/>
              </w:tabs>
              <w:ind w:firstLine="29"/>
              <w:rPr>
                <w:i/>
                <w:color w:val="FF0000"/>
                <w:szCs w:val="24"/>
                <w:lang w:val="ru-RU" w:eastAsia="en-US"/>
              </w:rPr>
            </w:pPr>
            <w:r w:rsidRPr="00D77E4F">
              <w:rPr>
                <w:szCs w:val="24"/>
                <w:lang w:val="ru-RU"/>
              </w:rPr>
              <w:t>ОПК-1 Способен решать актуальные задачи фундаментальной и прикладной математики</w:t>
            </w:r>
          </w:p>
        </w:tc>
        <w:tc>
          <w:tcPr>
            <w:tcW w:w="32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3084" w:rsidRPr="00D77E4F" w:rsidRDefault="00173084" w:rsidP="00C569A5">
            <w:pPr>
              <w:tabs>
                <w:tab w:val="left" w:pos="567"/>
              </w:tabs>
              <w:ind w:firstLine="0"/>
              <w:rPr>
                <w:szCs w:val="24"/>
                <w:lang w:val="ru-RU" w:eastAsia="en-US"/>
              </w:rPr>
            </w:pPr>
            <w:r w:rsidRPr="00D77E4F">
              <w:rPr>
                <w:szCs w:val="24"/>
                <w:lang w:val="ru-RU" w:eastAsia="en-US"/>
              </w:rPr>
              <w:t>ОПК-1.1. Способен анализировать актуальные задачи фундаментальной и прикладной математики</w:t>
            </w:r>
          </w:p>
        </w:tc>
      </w:tr>
      <w:tr w:rsidR="00173084" w:rsidRPr="00C23E97" w:rsidTr="00173084">
        <w:trPr>
          <w:trHeight w:val="322"/>
        </w:trPr>
        <w:tc>
          <w:tcPr>
            <w:tcW w:w="17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084" w:rsidRPr="00D77E4F" w:rsidRDefault="00173084" w:rsidP="00C569A5">
            <w:pPr>
              <w:tabs>
                <w:tab w:val="left" w:pos="567"/>
              </w:tabs>
              <w:rPr>
                <w:i/>
                <w:color w:val="FF0000"/>
                <w:szCs w:val="24"/>
                <w:lang w:val="ru-RU" w:eastAsia="en-US"/>
              </w:rPr>
            </w:pPr>
          </w:p>
        </w:tc>
        <w:tc>
          <w:tcPr>
            <w:tcW w:w="32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084" w:rsidRPr="00D77E4F" w:rsidRDefault="00173084" w:rsidP="00C569A5">
            <w:pPr>
              <w:tabs>
                <w:tab w:val="left" w:pos="567"/>
              </w:tabs>
              <w:ind w:firstLine="0"/>
              <w:rPr>
                <w:szCs w:val="24"/>
                <w:lang w:val="ru-RU" w:eastAsia="en-US"/>
              </w:rPr>
            </w:pPr>
          </w:p>
        </w:tc>
      </w:tr>
      <w:tr w:rsidR="00173084" w:rsidRPr="00C23E97" w:rsidTr="00173084">
        <w:trPr>
          <w:trHeight w:val="322"/>
        </w:trPr>
        <w:tc>
          <w:tcPr>
            <w:tcW w:w="17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084" w:rsidRPr="00D77E4F" w:rsidRDefault="00173084" w:rsidP="00C569A5">
            <w:pPr>
              <w:tabs>
                <w:tab w:val="left" w:pos="567"/>
              </w:tabs>
              <w:rPr>
                <w:i/>
                <w:color w:val="FF0000"/>
                <w:szCs w:val="24"/>
                <w:lang w:val="ru-RU" w:eastAsia="en-US"/>
              </w:rPr>
            </w:pPr>
          </w:p>
        </w:tc>
        <w:tc>
          <w:tcPr>
            <w:tcW w:w="32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084" w:rsidRPr="00D77E4F" w:rsidRDefault="00173084" w:rsidP="00C569A5">
            <w:pPr>
              <w:tabs>
                <w:tab w:val="left" w:pos="567"/>
              </w:tabs>
              <w:ind w:firstLine="0"/>
              <w:rPr>
                <w:szCs w:val="24"/>
                <w:lang w:val="ru-RU" w:eastAsia="en-US"/>
              </w:rPr>
            </w:pPr>
          </w:p>
        </w:tc>
      </w:tr>
      <w:tr w:rsidR="00173084" w:rsidRPr="00C23E97" w:rsidTr="00173084">
        <w:trPr>
          <w:trHeight w:val="322"/>
        </w:trPr>
        <w:tc>
          <w:tcPr>
            <w:tcW w:w="17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084" w:rsidRPr="00D77E4F" w:rsidRDefault="00173084" w:rsidP="00C569A5">
            <w:pPr>
              <w:tabs>
                <w:tab w:val="left" w:pos="567"/>
              </w:tabs>
              <w:rPr>
                <w:i/>
                <w:color w:val="FF0000"/>
                <w:szCs w:val="24"/>
                <w:lang w:val="ru-RU" w:eastAsia="en-US"/>
              </w:rPr>
            </w:pPr>
          </w:p>
        </w:tc>
        <w:tc>
          <w:tcPr>
            <w:tcW w:w="328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084" w:rsidRPr="00D77E4F" w:rsidRDefault="00173084" w:rsidP="00C569A5">
            <w:pPr>
              <w:tabs>
                <w:tab w:val="left" w:pos="567"/>
              </w:tabs>
              <w:ind w:firstLine="0"/>
              <w:rPr>
                <w:szCs w:val="24"/>
                <w:lang w:val="ru-RU" w:eastAsia="en-US"/>
              </w:rPr>
            </w:pPr>
            <w:r w:rsidRPr="00D77E4F">
              <w:rPr>
                <w:szCs w:val="24"/>
                <w:lang w:val="ru-RU" w:eastAsia="en-US"/>
              </w:rPr>
              <w:t>ОПК-1.2. Способен решать фундаментальные задачи прикладной математики</w:t>
            </w:r>
          </w:p>
        </w:tc>
      </w:tr>
      <w:tr w:rsidR="00173084" w:rsidRPr="00C23E97" w:rsidTr="00173084">
        <w:trPr>
          <w:trHeight w:val="322"/>
        </w:trPr>
        <w:tc>
          <w:tcPr>
            <w:tcW w:w="17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084" w:rsidRPr="00D77E4F" w:rsidRDefault="00173084" w:rsidP="00C569A5">
            <w:pPr>
              <w:tabs>
                <w:tab w:val="left" w:pos="567"/>
              </w:tabs>
              <w:rPr>
                <w:i/>
                <w:color w:val="FF0000"/>
                <w:szCs w:val="24"/>
                <w:lang w:val="ru-RU" w:eastAsia="en-US"/>
              </w:rPr>
            </w:pPr>
          </w:p>
        </w:tc>
        <w:tc>
          <w:tcPr>
            <w:tcW w:w="32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084" w:rsidRPr="00D77E4F" w:rsidRDefault="00173084" w:rsidP="00C569A5">
            <w:pPr>
              <w:tabs>
                <w:tab w:val="left" w:pos="567"/>
              </w:tabs>
              <w:ind w:firstLine="0"/>
              <w:rPr>
                <w:szCs w:val="24"/>
                <w:lang w:val="ru-RU" w:eastAsia="en-US"/>
              </w:rPr>
            </w:pPr>
          </w:p>
        </w:tc>
      </w:tr>
      <w:tr w:rsidR="00173084" w:rsidRPr="00C23E97" w:rsidTr="00173084">
        <w:trPr>
          <w:trHeight w:val="322"/>
        </w:trPr>
        <w:tc>
          <w:tcPr>
            <w:tcW w:w="17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084" w:rsidRPr="00D77E4F" w:rsidRDefault="00173084" w:rsidP="00C569A5">
            <w:pPr>
              <w:tabs>
                <w:tab w:val="left" w:pos="567"/>
              </w:tabs>
              <w:rPr>
                <w:i/>
                <w:color w:val="FF0000"/>
                <w:szCs w:val="24"/>
                <w:lang w:val="ru-RU" w:eastAsia="en-US"/>
              </w:rPr>
            </w:pPr>
          </w:p>
        </w:tc>
        <w:tc>
          <w:tcPr>
            <w:tcW w:w="32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084" w:rsidRPr="00D77E4F" w:rsidRDefault="00173084" w:rsidP="00C569A5">
            <w:pPr>
              <w:tabs>
                <w:tab w:val="left" w:pos="567"/>
              </w:tabs>
              <w:ind w:firstLine="0"/>
              <w:rPr>
                <w:szCs w:val="24"/>
                <w:lang w:val="ru-RU" w:eastAsia="en-US"/>
              </w:rPr>
            </w:pPr>
          </w:p>
        </w:tc>
      </w:tr>
    </w:tbl>
    <w:p w:rsidR="00CB4A28" w:rsidRPr="00D77E4F" w:rsidRDefault="00CB4A28" w:rsidP="00F41114">
      <w:pPr>
        <w:suppressAutoHyphens w:val="0"/>
        <w:ind w:firstLine="0"/>
        <w:jc w:val="left"/>
        <w:rPr>
          <w:color w:val="000000"/>
          <w:szCs w:val="24"/>
          <w:lang w:val="ru-RU" w:eastAsia="ru-RU"/>
        </w:rPr>
      </w:pPr>
    </w:p>
    <w:p w:rsidR="00173084" w:rsidRPr="00056BCF" w:rsidRDefault="00173084" w:rsidP="00173084">
      <w:pPr>
        <w:pStyle w:val="1b"/>
        <w:shd w:val="clear" w:color="auto" w:fill="auto"/>
        <w:suppressAutoHyphens/>
        <w:spacing w:before="0" w:line="240" w:lineRule="auto"/>
        <w:ind w:firstLine="0"/>
        <w:jc w:val="center"/>
        <w:rPr>
          <w:b/>
          <w:iCs/>
          <w:sz w:val="24"/>
          <w:szCs w:val="24"/>
        </w:rPr>
      </w:pPr>
      <w:r w:rsidRPr="00056BCF">
        <w:rPr>
          <w:b/>
          <w:iCs/>
          <w:sz w:val="24"/>
          <w:szCs w:val="24"/>
        </w:rPr>
        <w:t>ОЦЕНОЧНЫЕ МАТЕРИАЛЫ ДЛЯ ПРОВЕРКИ СФОРМИРОВАННОСТИ КОМПЕТЕНЦИЙ</w:t>
      </w:r>
    </w:p>
    <w:p w:rsidR="00173084" w:rsidRPr="00056BCF" w:rsidRDefault="00173084" w:rsidP="00D77E4F">
      <w:pPr>
        <w:suppressAutoHyphens w:val="0"/>
        <w:rPr>
          <w:i/>
          <w:szCs w:val="24"/>
          <w:lang w:val="ru-RU"/>
        </w:rPr>
      </w:pPr>
      <w:r w:rsidRPr="00056BCF">
        <w:rPr>
          <w:b/>
          <w:szCs w:val="24"/>
          <w:lang w:val="ru-RU"/>
        </w:rPr>
        <w:t>Для оценки ОПК-1</w:t>
      </w:r>
      <w:r w:rsidRPr="00056BCF">
        <w:rPr>
          <w:szCs w:val="24"/>
          <w:lang w:val="ru-RU"/>
        </w:rPr>
        <w:t xml:space="preserve"> </w:t>
      </w:r>
      <w:r w:rsidRPr="00056BCF">
        <w:rPr>
          <w:i/>
          <w:szCs w:val="24"/>
          <w:lang w:val="ru-RU"/>
        </w:rPr>
        <w:t>Способен решать актуальные задачи фундаментальной и прикладной математики</w:t>
      </w:r>
    </w:p>
    <w:p w:rsidR="00173084" w:rsidRPr="00056BCF" w:rsidRDefault="00173084">
      <w:pPr>
        <w:suppressAutoHyphens w:val="0"/>
        <w:ind w:firstLine="0"/>
        <w:jc w:val="left"/>
        <w:rPr>
          <w:b/>
          <w:szCs w:val="24"/>
          <w:lang w:val="ru-RU"/>
        </w:rPr>
      </w:pPr>
    </w:p>
    <w:p w:rsidR="00173084" w:rsidRPr="00056BCF" w:rsidRDefault="00173084" w:rsidP="00AA7559">
      <w:pPr>
        <w:pStyle w:val="afd"/>
        <w:numPr>
          <w:ilvl w:val="0"/>
          <w:numId w:val="27"/>
        </w:numPr>
        <w:tabs>
          <w:tab w:val="left" w:pos="567"/>
        </w:tabs>
        <w:ind w:left="0" w:firstLine="0"/>
        <w:rPr>
          <w:szCs w:val="24"/>
        </w:rPr>
      </w:pPr>
      <w:r w:rsidRPr="00056BCF">
        <w:rPr>
          <w:szCs w:val="24"/>
        </w:rPr>
        <w:t>Характеристический многочлен некоторого линейного оператора имеет вид</w:t>
      </w:r>
      <w:r w:rsidR="00056BCF">
        <w:rPr>
          <w:szCs w:val="24"/>
        </w:rPr>
        <w:t xml:space="preserve">                   </w:t>
      </w:r>
      <w:proofErr w:type="gramStart"/>
      <w:r w:rsidR="00056BCF">
        <w:rPr>
          <w:szCs w:val="24"/>
        </w:rPr>
        <w:t xml:space="preserve"> </w:t>
      </w:r>
      <w:r w:rsidRPr="00056BCF">
        <w:rPr>
          <w:szCs w:val="24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Cs w:val="24"/>
              </w:rPr>
            </m:ctrlPr>
          </m:sSupPr>
          <m:e>
            <m:r>
              <w:rPr>
                <w:rFonts w:ascii="Cambria Math" w:hAnsi="Cambria Math"/>
                <w:szCs w:val="24"/>
              </w:rPr>
              <m:t>λ</m:t>
            </m:r>
          </m:e>
          <m:sup>
            <m:r>
              <w:rPr>
                <w:rFonts w:ascii="Cambria Math" w:hAnsi="Cambria Math"/>
                <w:szCs w:val="24"/>
              </w:rPr>
              <m:t>3</m:t>
            </m:r>
          </m:sup>
        </m:sSup>
        <m:sSup>
          <m:sSupPr>
            <m:ctrlPr>
              <w:rPr>
                <w:rFonts w:ascii="Cambria Math" w:hAnsi="Cambria Math"/>
                <w:i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Cs w:val="24"/>
                  </w:rPr>
                  <m:t>1+λ</m:t>
                </m:r>
              </m:e>
            </m:d>
          </m:e>
          <m:sup>
            <m:r>
              <w:rPr>
                <w:rFonts w:ascii="Cambria Math" w:hAnsi="Cambria Math"/>
                <w:szCs w:val="24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Cs w:val="24"/>
                  </w:rPr>
                  <m:t>1-λ</m:t>
                </m:r>
              </m:e>
            </m:d>
          </m:e>
          <m:sup>
            <m:r>
              <w:rPr>
                <w:rFonts w:ascii="Cambria Math" w:hAnsi="Cambria Math"/>
                <w:szCs w:val="24"/>
              </w:rPr>
              <m:t>4</m:t>
            </m:r>
          </m:sup>
        </m:sSup>
      </m:oMath>
      <w:r w:rsidRPr="00056BCF">
        <w:rPr>
          <w:szCs w:val="24"/>
        </w:rPr>
        <w:t>.</w:t>
      </w:r>
      <w:proofErr w:type="gramEnd"/>
      <w:r w:rsidRPr="00056BCF">
        <w:rPr>
          <w:szCs w:val="24"/>
        </w:rPr>
        <w:t xml:space="preserve"> Тогда кратность его собственного значения </w:t>
      </w:r>
      <m:oMath>
        <m:r>
          <w:rPr>
            <w:rFonts w:ascii="Cambria Math" w:hAnsi="Cambria Math"/>
            <w:szCs w:val="24"/>
          </w:rPr>
          <m:t>λ=2 равна</m:t>
        </m:r>
      </m:oMath>
      <w:r w:rsidRPr="00056BCF">
        <w:rPr>
          <w:szCs w:val="24"/>
        </w:rPr>
        <w:t>…</w:t>
      </w:r>
    </w:p>
    <w:p w:rsidR="00173084" w:rsidRPr="00056BCF" w:rsidRDefault="00173084" w:rsidP="00BF1ABE">
      <w:pPr>
        <w:pStyle w:val="afd"/>
        <w:tabs>
          <w:tab w:val="left" w:pos="284"/>
        </w:tabs>
        <w:ind w:left="709"/>
        <w:rPr>
          <w:b/>
          <w:szCs w:val="24"/>
        </w:rPr>
      </w:pPr>
    </w:p>
    <w:p w:rsidR="00173084" w:rsidRPr="00056BCF" w:rsidRDefault="00173084" w:rsidP="00BF1ABE">
      <w:pPr>
        <w:tabs>
          <w:tab w:val="left" w:pos="284"/>
        </w:tabs>
        <w:ind w:firstLine="0"/>
        <w:rPr>
          <w:b/>
          <w:szCs w:val="24"/>
        </w:rPr>
      </w:pPr>
      <w:proofErr w:type="spellStart"/>
      <w:r w:rsidRPr="00056BCF">
        <w:rPr>
          <w:b/>
          <w:szCs w:val="24"/>
        </w:rPr>
        <w:t>Правильны</w:t>
      </w:r>
      <w:proofErr w:type="spellEnd"/>
      <w:r w:rsidRPr="00056BCF">
        <w:rPr>
          <w:b/>
          <w:szCs w:val="24"/>
        </w:rPr>
        <w:t xml:space="preserve"> </w:t>
      </w:r>
      <w:proofErr w:type="spellStart"/>
      <w:r w:rsidRPr="00056BCF">
        <w:rPr>
          <w:b/>
          <w:szCs w:val="24"/>
        </w:rPr>
        <w:t>ответ</w:t>
      </w:r>
      <w:proofErr w:type="spellEnd"/>
      <w:r w:rsidRPr="00056BCF">
        <w:rPr>
          <w:b/>
          <w:szCs w:val="24"/>
        </w:rPr>
        <w:t xml:space="preserve"> 4</w:t>
      </w:r>
    </w:p>
    <w:p w:rsidR="00173084" w:rsidRPr="00056BCF" w:rsidRDefault="00173084" w:rsidP="00BF1ABE">
      <w:pPr>
        <w:pStyle w:val="afd"/>
        <w:tabs>
          <w:tab w:val="left" w:pos="284"/>
        </w:tabs>
        <w:ind w:left="709"/>
        <w:rPr>
          <w:b/>
          <w:szCs w:val="24"/>
        </w:rPr>
      </w:pPr>
    </w:p>
    <w:p w:rsidR="00173084" w:rsidRPr="00056BCF" w:rsidRDefault="00173084" w:rsidP="00BF1ABE">
      <w:pPr>
        <w:pStyle w:val="afd"/>
        <w:tabs>
          <w:tab w:val="left" w:pos="284"/>
        </w:tabs>
        <w:ind w:left="709"/>
        <w:rPr>
          <w:b/>
          <w:szCs w:val="24"/>
        </w:rPr>
      </w:pPr>
    </w:p>
    <w:p w:rsidR="00173084" w:rsidRPr="00056BCF" w:rsidRDefault="00173084" w:rsidP="00BF1ABE">
      <w:pPr>
        <w:pStyle w:val="afd"/>
        <w:numPr>
          <w:ilvl w:val="0"/>
          <w:numId w:val="27"/>
        </w:numPr>
        <w:tabs>
          <w:tab w:val="left" w:pos="567"/>
        </w:tabs>
        <w:ind w:left="0" w:firstLine="0"/>
        <w:rPr>
          <w:szCs w:val="24"/>
        </w:rPr>
      </w:pPr>
      <w:r w:rsidRPr="00056BCF">
        <w:rPr>
          <w:szCs w:val="24"/>
        </w:rPr>
        <w:t xml:space="preserve">Ранг </w:t>
      </w:r>
      <w:proofErr w:type="gramStart"/>
      <w:r w:rsidRPr="00056BCF">
        <w:rPr>
          <w:szCs w:val="24"/>
        </w:rPr>
        <w:t xml:space="preserve">матрицы </w:t>
      </w:r>
      <m:oMath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Cs w:val="24"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mP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i/>
                                <w:szCs w:val="24"/>
                              </w:rPr>
                            </m:ctrlPr>
                          </m:mPr>
                          <m:m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3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i/>
                                      <w:szCs w:val="24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Cs w:val="24"/>
                                      </w:rPr>
                                      <m:t>4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Cs w:val="24"/>
                                      </w:rPr>
                                      <m:t>0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Cs w:val="24"/>
                                      </w:rPr>
                                      <m:t>-8</m:t>
                                    </m:r>
                                  </m:e>
                                </m:m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Cs w:val="24"/>
                                      </w:rPr>
                                      <m:t>2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Cs w:val="24"/>
                                      </w:rPr>
                                      <m:t>0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Cs w:val="24"/>
                                      </w:rPr>
                                      <m:t>-4</m:t>
                                    </m:r>
                                  </m:e>
                                </m:mr>
                              </m:m>
                            </m:e>
                          </m:mr>
                          <m:m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3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i/>
                                      <w:szCs w:val="24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Cs w:val="24"/>
                                      </w:rPr>
                                      <m:t>1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Cs w:val="24"/>
                                      </w:rPr>
                                      <m:t>0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Cs w:val="24"/>
                                      </w:rPr>
                                      <m:t>-2</m:t>
                                    </m:r>
                                  </m:e>
                                </m:mr>
                              </m:m>
                            </m:e>
                          </m:mr>
                        </m:m>
                      </m:e>
                    </m:m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3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i/>
                                <w:szCs w:val="24"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hAnsi="Cambria Math"/>
                                  <w:szCs w:val="24"/>
                                </w:rPr>
                                <m:t>3</m:t>
                              </m:r>
                            </m:e>
                            <m:e>
                              <m:r>
                                <w:rPr>
                                  <w:rFonts w:ascii="Cambria Math" w:hAnsi="Cambria Math"/>
                                  <w:szCs w:val="24"/>
                                </w:rPr>
                                <m:t>0</m:t>
                              </m:r>
                            </m:e>
                            <m:e>
                              <m:r>
                                <w:rPr>
                                  <w:rFonts w:ascii="Cambria Math" w:hAnsi="Cambria Math"/>
                                  <w:szCs w:val="24"/>
                                </w:rPr>
                                <m:t>-6</m:t>
                              </m:r>
                            </m:e>
                          </m:mr>
                        </m:m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0</m:t>
                        </m:r>
                      </m:e>
                    </m:m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i/>
                                <w:szCs w:val="24"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hAnsi="Cambria Math"/>
                                  <w:szCs w:val="24"/>
                                </w:rPr>
                                <m:t>0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hAnsi="Cambria Math"/>
                                  <w:szCs w:val="24"/>
                                </w:rPr>
                                <m:t>0</m:t>
                              </m:r>
                            </m:e>
                          </m:mr>
                        </m:m>
                      </m:e>
                    </m:mr>
                  </m:m>
                </m:e>
              </m:mr>
            </m:m>
          </m:e>
        </m:d>
      </m:oMath>
      <w:r w:rsidRPr="00056BCF">
        <w:rPr>
          <w:szCs w:val="24"/>
        </w:rPr>
        <w:t xml:space="preserve"> равен</w:t>
      </w:r>
      <w:proofErr w:type="gramEnd"/>
      <w:r w:rsidRPr="00056BCF">
        <w:rPr>
          <w:szCs w:val="24"/>
        </w:rPr>
        <w:t>…</w:t>
      </w:r>
    </w:p>
    <w:p w:rsidR="00173084" w:rsidRPr="00056BCF" w:rsidRDefault="00173084" w:rsidP="00BF1ABE">
      <w:pPr>
        <w:tabs>
          <w:tab w:val="left" w:pos="284"/>
        </w:tabs>
        <w:ind w:firstLine="0"/>
        <w:rPr>
          <w:b/>
          <w:szCs w:val="24"/>
        </w:rPr>
      </w:pPr>
      <w:proofErr w:type="spellStart"/>
      <w:r w:rsidRPr="00056BCF">
        <w:rPr>
          <w:b/>
          <w:szCs w:val="24"/>
        </w:rPr>
        <w:t>Правильный</w:t>
      </w:r>
      <w:proofErr w:type="spellEnd"/>
      <w:r w:rsidRPr="00056BCF">
        <w:rPr>
          <w:b/>
          <w:szCs w:val="24"/>
        </w:rPr>
        <w:t xml:space="preserve"> </w:t>
      </w:r>
      <w:proofErr w:type="spellStart"/>
      <w:r w:rsidRPr="00056BCF">
        <w:rPr>
          <w:b/>
          <w:szCs w:val="24"/>
        </w:rPr>
        <w:t>ответ</w:t>
      </w:r>
      <w:proofErr w:type="spellEnd"/>
      <w:r w:rsidRPr="00056BCF">
        <w:rPr>
          <w:b/>
          <w:szCs w:val="24"/>
        </w:rPr>
        <w:t xml:space="preserve"> 1</w:t>
      </w:r>
    </w:p>
    <w:p w:rsidR="00173084" w:rsidRPr="00056BCF" w:rsidRDefault="00173084" w:rsidP="00BF1ABE">
      <w:pPr>
        <w:pStyle w:val="afd"/>
        <w:tabs>
          <w:tab w:val="left" w:pos="284"/>
        </w:tabs>
        <w:ind w:left="709"/>
        <w:rPr>
          <w:b/>
          <w:szCs w:val="24"/>
        </w:rPr>
      </w:pPr>
    </w:p>
    <w:p w:rsidR="00173084" w:rsidRPr="00056BCF" w:rsidRDefault="00173084" w:rsidP="00BF1ABE">
      <w:pPr>
        <w:pStyle w:val="afd"/>
        <w:tabs>
          <w:tab w:val="left" w:pos="284"/>
        </w:tabs>
        <w:ind w:left="709"/>
        <w:rPr>
          <w:b/>
          <w:szCs w:val="24"/>
        </w:rPr>
      </w:pPr>
    </w:p>
    <w:p w:rsidR="00173084" w:rsidRPr="00056BCF" w:rsidRDefault="00173084" w:rsidP="00BF1ABE">
      <w:pPr>
        <w:pStyle w:val="afd"/>
        <w:numPr>
          <w:ilvl w:val="0"/>
          <w:numId w:val="27"/>
        </w:numPr>
        <w:tabs>
          <w:tab w:val="left" w:pos="567"/>
        </w:tabs>
        <w:ind w:left="0" w:firstLine="0"/>
        <w:rPr>
          <w:szCs w:val="24"/>
        </w:rPr>
      </w:pPr>
      <w:r w:rsidRPr="00056BCF">
        <w:rPr>
          <w:szCs w:val="24"/>
        </w:rPr>
        <w:t>Выберите один правильный ответ</w:t>
      </w:r>
      <w:r w:rsidRPr="00056BCF">
        <w:rPr>
          <w:b/>
          <w:szCs w:val="24"/>
        </w:rPr>
        <w:t>.</w:t>
      </w:r>
      <w:r w:rsidRPr="00056BCF">
        <w:rPr>
          <w:szCs w:val="24"/>
        </w:rPr>
        <w:t xml:space="preserve"> Для решения систем линейных уравнений с матрицей коэффициентов используется …</w:t>
      </w:r>
    </w:p>
    <w:p w:rsidR="00D77E4F" w:rsidRPr="00056BCF" w:rsidRDefault="00D77E4F" w:rsidP="00BF1ABE">
      <w:pPr>
        <w:pStyle w:val="afd"/>
        <w:tabs>
          <w:tab w:val="left" w:pos="284"/>
        </w:tabs>
        <w:ind w:left="709"/>
        <w:rPr>
          <w:szCs w:val="24"/>
        </w:rPr>
      </w:pPr>
    </w:p>
    <w:p w:rsidR="00173084" w:rsidRPr="00056BCF" w:rsidRDefault="00173084" w:rsidP="00BF1ABE">
      <w:pPr>
        <w:pStyle w:val="afd"/>
        <w:numPr>
          <w:ilvl w:val="0"/>
          <w:numId w:val="28"/>
        </w:numPr>
        <w:tabs>
          <w:tab w:val="left" w:pos="567"/>
        </w:tabs>
        <w:ind w:left="0" w:firstLine="0"/>
        <w:rPr>
          <w:szCs w:val="24"/>
        </w:rPr>
      </w:pPr>
      <w:proofErr w:type="gramStart"/>
      <w:r w:rsidRPr="00056BCF">
        <w:rPr>
          <w:szCs w:val="24"/>
        </w:rPr>
        <w:t>метод</w:t>
      </w:r>
      <w:proofErr w:type="gramEnd"/>
      <w:r w:rsidRPr="00056BCF">
        <w:rPr>
          <w:szCs w:val="24"/>
        </w:rPr>
        <w:t xml:space="preserve"> Гаусса </w:t>
      </w:r>
    </w:p>
    <w:p w:rsidR="00173084" w:rsidRPr="00056BCF" w:rsidRDefault="00173084" w:rsidP="00BF1ABE">
      <w:pPr>
        <w:pStyle w:val="afd"/>
        <w:numPr>
          <w:ilvl w:val="0"/>
          <w:numId w:val="28"/>
        </w:numPr>
        <w:tabs>
          <w:tab w:val="left" w:pos="567"/>
        </w:tabs>
        <w:ind w:left="0" w:firstLine="0"/>
        <w:rPr>
          <w:szCs w:val="24"/>
        </w:rPr>
      </w:pPr>
      <w:proofErr w:type="gramStart"/>
      <w:r w:rsidRPr="00056BCF">
        <w:rPr>
          <w:szCs w:val="24"/>
        </w:rPr>
        <w:t>метод</w:t>
      </w:r>
      <w:proofErr w:type="gramEnd"/>
      <w:r w:rsidRPr="00056BCF">
        <w:rPr>
          <w:szCs w:val="24"/>
        </w:rPr>
        <w:t xml:space="preserve"> Эйлера</w:t>
      </w:r>
    </w:p>
    <w:p w:rsidR="00173084" w:rsidRPr="00056BCF" w:rsidRDefault="00173084" w:rsidP="00BF1ABE">
      <w:pPr>
        <w:pStyle w:val="afd"/>
        <w:numPr>
          <w:ilvl w:val="0"/>
          <w:numId w:val="28"/>
        </w:numPr>
        <w:tabs>
          <w:tab w:val="left" w:pos="567"/>
        </w:tabs>
        <w:ind w:left="0" w:firstLine="0"/>
        <w:rPr>
          <w:szCs w:val="24"/>
        </w:rPr>
      </w:pPr>
      <w:proofErr w:type="gramStart"/>
      <w:r w:rsidRPr="00056BCF">
        <w:rPr>
          <w:szCs w:val="24"/>
        </w:rPr>
        <w:t>метод</w:t>
      </w:r>
      <w:proofErr w:type="gramEnd"/>
      <w:r w:rsidRPr="00056BCF">
        <w:rPr>
          <w:szCs w:val="24"/>
        </w:rPr>
        <w:t xml:space="preserve"> </w:t>
      </w:r>
      <w:r w:rsidR="00AA7559" w:rsidRPr="00056BCF">
        <w:rPr>
          <w:szCs w:val="24"/>
        </w:rPr>
        <w:t>Фибоначчи</w:t>
      </w:r>
    </w:p>
    <w:p w:rsidR="00173084" w:rsidRPr="00056BCF" w:rsidRDefault="00173084" w:rsidP="00BF1ABE">
      <w:pPr>
        <w:pStyle w:val="afd"/>
        <w:numPr>
          <w:ilvl w:val="0"/>
          <w:numId w:val="28"/>
        </w:numPr>
        <w:tabs>
          <w:tab w:val="left" w:pos="567"/>
        </w:tabs>
        <w:ind w:left="0" w:firstLine="0"/>
        <w:rPr>
          <w:szCs w:val="24"/>
        </w:rPr>
      </w:pPr>
      <w:proofErr w:type="gramStart"/>
      <w:r w:rsidRPr="00056BCF">
        <w:rPr>
          <w:szCs w:val="24"/>
        </w:rPr>
        <w:t>метод</w:t>
      </w:r>
      <w:proofErr w:type="gramEnd"/>
      <w:r w:rsidRPr="00056BCF">
        <w:rPr>
          <w:szCs w:val="24"/>
        </w:rPr>
        <w:t xml:space="preserve"> Ньютона</w:t>
      </w:r>
    </w:p>
    <w:p w:rsidR="00173084" w:rsidRPr="00056BCF" w:rsidRDefault="00173084" w:rsidP="00BF1ABE">
      <w:pPr>
        <w:tabs>
          <w:tab w:val="left" w:pos="284"/>
        </w:tabs>
        <w:ind w:firstLine="0"/>
        <w:rPr>
          <w:b/>
          <w:szCs w:val="24"/>
        </w:rPr>
      </w:pPr>
    </w:p>
    <w:p w:rsidR="00173084" w:rsidRPr="00056BCF" w:rsidRDefault="00173084" w:rsidP="00BF1ABE">
      <w:pPr>
        <w:tabs>
          <w:tab w:val="left" w:pos="284"/>
        </w:tabs>
        <w:ind w:firstLine="0"/>
        <w:rPr>
          <w:b/>
          <w:szCs w:val="24"/>
        </w:rPr>
      </w:pPr>
      <w:proofErr w:type="spellStart"/>
      <w:r w:rsidRPr="00056BCF">
        <w:rPr>
          <w:b/>
          <w:szCs w:val="24"/>
        </w:rPr>
        <w:t>Правильный</w:t>
      </w:r>
      <w:proofErr w:type="spellEnd"/>
      <w:r w:rsidRPr="00056BCF">
        <w:rPr>
          <w:b/>
          <w:szCs w:val="24"/>
        </w:rPr>
        <w:t xml:space="preserve"> </w:t>
      </w:r>
      <w:proofErr w:type="spellStart"/>
      <w:r w:rsidRPr="00056BCF">
        <w:rPr>
          <w:b/>
          <w:szCs w:val="24"/>
        </w:rPr>
        <w:t>ответ</w:t>
      </w:r>
      <w:proofErr w:type="spellEnd"/>
      <w:r w:rsidRPr="00056BCF">
        <w:rPr>
          <w:b/>
          <w:szCs w:val="24"/>
          <w:lang w:val="ru-RU"/>
        </w:rPr>
        <w:t xml:space="preserve">: </w:t>
      </w:r>
      <w:proofErr w:type="gramStart"/>
      <w:r w:rsidRPr="00056BCF">
        <w:rPr>
          <w:b/>
          <w:szCs w:val="24"/>
          <w:lang w:val="ru-RU"/>
        </w:rPr>
        <w:t>1</w:t>
      </w:r>
      <w:proofErr w:type="gramEnd"/>
      <w:r w:rsidR="00D77E4F" w:rsidRPr="00056BCF">
        <w:rPr>
          <w:b/>
          <w:szCs w:val="24"/>
          <w:lang w:val="ru-RU"/>
        </w:rPr>
        <w:t xml:space="preserve"> </w:t>
      </w:r>
    </w:p>
    <w:p w:rsidR="00173084" w:rsidRPr="00056BCF" w:rsidRDefault="00173084" w:rsidP="00BF1ABE">
      <w:pPr>
        <w:tabs>
          <w:tab w:val="left" w:pos="284"/>
        </w:tabs>
        <w:ind w:firstLine="0"/>
        <w:rPr>
          <w:b/>
          <w:szCs w:val="24"/>
        </w:rPr>
      </w:pPr>
    </w:p>
    <w:p w:rsidR="00173084" w:rsidRPr="00056BCF" w:rsidRDefault="00173084" w:rsidP="00BF1ABE">
      <w:pPr>
        <w:pStyle w:val="afd"/>
        <w:tabs>
          <w:tab w:val="left" w:pos="284"/>
        </w:tabs>
        <w:ind w:left="1069"/>
        <w:rPr>
          <w:b/>
          <w:szCs w:val="24"/>
        </w:rPr>
      </w:pPr>
    </w:p>
    <w:p w:rsidR="00173084" w:rsidRPr="00056BCF" w:rsidRDefault="00173084" w:rsidP="00BF1ABE">
      <w:pPr>
        <w:pStyle w:val="afd"/>
        <w:numPr>
          <w:ilvl w:val="0"/>
          <w:numId w:val="27"/>
        </w:numPr>
        <w:tabs>
          <w:tab w:val="left" w:pos="567"/>
        </w:tabs>
        <w:ind w:left="0" w:firstLine="0"/>
        <w:rPr>
          <w:szCs w:val="24"/>
        </w:rPr>
      </w:pPr>
      <w:r w:rsidRPr="00056BCF">
        <w:rPr>
          <w:szCs w:val="24"/>
        </w:rPr>
        <w:t>Выберите один правильный ответ</w:t>
      </w:r>
      <w:r w:rsidRPr="00056BCF">
        <w:rPr>
          <w:b/>
          <w:szCs w:val="24"/>
        </w:rPr>
        <w:t>.</w:t>
      </w:r>
      <w:r w:rsidRPr="00056BCF">
        <w:rPr>
          <w:szCs w:val="24"/>
        </w:rPr>
        <w:t xml:space="preserve"> Поворот вокруг точки (0;0) на определенный угол …</w:t>
      </w:r>
    </w:p>
    <w:p w:rsidR="00BF1ABE" w:rsidRPr="00056BCF" w:rsidRDefault="00BF1ABE" w:rsidP="00BF1ABE">
      <w:pPr>
        <w:pStyle w:val="afd"/>
        <w:tabs>
          <w:tab w:val="left" w:pos="567"/>
        </w:tabs>
        <w:rPr>
          <w:szCs w:val="24"/>
        </w:rPr>
      </w:pPr>
    </w:p>
    <w:p w:rsidR="00173084" w:rsidRPr="00056BCF" w:rsidRDefault="00173084" w:rsidP="00C76555">
      <w:pPr>
        <w:pStyle w:val="afd"/>
        <w:numPr>
          <w:ilvl w:val="0"/>
          <w:numId w:val="29"/>
        </w:numPr>
        <w:tabs>
          <w:tab w:val="left" w:pos="567"/>
        </w:tabs>
        <w:ind w:left="0" w:firstLine="0"/>
        <w:rPr>
          <w:color w:val="000000"/>
          <w:szCs w:val="24"/>
        </w:rPr>
      </w:pPr>
      <w:proofErr w:type="gramStart"/>
      <w:r w:rsidRPr="00056BCF">
        <w:rPr>
          <w:color w:val="000000"/>
          <w:szCs w:val="24"/>
        </w:rPr>
        <w:t>не</w:t>
      </w:r>
      <w:proofErr w:type="gramEnd"/>
      <w:r w:rsidRPr="00056BCF">
        <w:rPr>
          <w:color w:val="000000"/>
          <w:szCs w:val="24"/>
        </w:rPr>
        <w:t xml:space="preserve"> является линейным отображением</w:t>
      </w:r>
    </w:p>
    <w:p w:rsidR="00173084" w:rsidRPr="00056BCF" w:rsidRDefault="00173084" w:rsidP="00C76555">
      <w:pPr>
        <w:pStyle w:val="afd"/>
        <w:numPr>
          <w:ilvl w:val="0"/>
          <w:numId w:val="29"/>
        </w:numPr>
        <w:tabs>
          <w:tab w:val="left" w:pos="567"/>
        </w:tabs>
        <w:ind w:left="0" w:firstLine="0"/>
        <w:rPr>
          <w:color w:val="000000"/>
          <w:szCs w:val="24"/>
        </w:rPr>
      </w:pPr>
      <w:proofErr w:type="gramStart"/>
      <w:r w:rsidRPr="00056BCF">
        <w:rPr>
          <w:color w:val="000000"/>
          <w:szCs w:val="24"/>
        </w:rPr>
        <w:t>является</w:t>
      </w:r>
      <w:proofErr w:type="gramEnd"/>
      <w:r w:rsidRPr="00056BCF">
        <w:rPr>
          <w:color w:val="000000"/>
          <w:szCs w:val="24"/>
        </w:rPr>
        <w:t xml:space="preserve"> линейным отображением</w:t>
      </w:r>
    </w:p>
    <w:p w:rsidR="00173084" w:rsidRPr="00056BCF" w:rsidRDefault="00173084" w:rsidP="00C76555">
      <w:pPr>
        <w:pStyle w:val="afd"/>
        <w:numPr>
          <w:ilvl w:val="0"/>
          <w:numId w:val="29"/>
        </w:numPr>
        <w:tabs>
          <w:tab w:val="left" w:pos="567"/>
        </w:tabs>
        <w:ind w:left="0" w:firstLine="0"/>
        <w:rPr>
          <w:color w:val="000000"/>
          <w:szCs w:val="24"/>
        </w:rPr>
      </w:pPr>
      <w:proofErr w:type="gramStart"/>
      <w:r w:rsidRPr="00056BCF">
        <w:rPr>
          <w:color w:val="000000"/>
          <w:szCs w:val="24"/>
        </w:rPr>
        <w:t>только</w:t>
      </w:r>
      <w:proofErr w:type="gramEnd"/>
      <w:r w:rsidRPr="00056BCF">
        <w:rPr>
          <w:color w:val="000000"/>
          <w:szCs w:val="24"/>
        </w:rPr>
        <w:t xml:space="preserve"> в некоторых специфических случаях можно назвать линейным отображением</w:t>
      </w:r>
    </w:p>
    <w:p w:rsidR="00173084" w:rsidRPr="00056BCF" w:rsidRDefault="00173084" w:rsidP="00BF1ABE">
      <w:pPr>
        <w:pStyle w:val="afd"/>
        <w:tabs>
          <w:tab w:val="left" w:pos="284"/>
        </w:tabs>
        <w:ind w:left="709"/>
        <w:rPr>
          <w:color w:val="000000"/>
          <w:szCs w:val="24"/>
        </w:rPr>
      </w:pPr>
    </w:p>
    <w:p w:rsidR="00173084" w:rsidRPr="00056BCF" w:rsidRDefault="00173084" w:rsidP="00BF1ABE">
      <w:pPr>
        <w:tabs>
          <w:tab w:val="left" w:pos="284"/>
        </w:tabs>
        <w:ind w:firstLine="0"/>
        <w:rPr>
          <w:b/>
          <w:color w:val="000000"/>
          <w:szCs w:val="24"/>
          <w:lang w:val="ru-RU"/>
        </w:rPr>
      </w:pPr>
      <w:r w:rsidRPr="00056BCF">
        <w:rPr>
          <w:b/>
          <w:szCs w:val="24"/>
          <w:lang w:val="ru-RU"/>
        </w:rPr>
        <w:t>Правильный ответ: 2</w:t>
      </w:r>
    </w:p>
    <w:p w:rsidR="00173084" w:rsidRPr="00056BCF" w:rsidRDefault="00173084" w:rsidP="00BF1ABE">
      <w:pPr>
        <w:tabs>
          <w:tab w:val="left" w:pos="284"/>
        </w:tabs>
        <w:ind w:firstLine="0"/>
        <w:rPr>
          <w:b/>
          <w:color w:val="000000"/>
          <w:szCs w:val="24"/>
          <w:lang w:val="ru-RU"/>
        </w:rPr>
      </w:pPr>
    </w:p>
    <w:p w:rsidR="00173084" w:rsidRPr="00056BCF" w:rsidRDefault="00173084" w:rsidP="00BF1ABE">
      <w:pPr>
        <w:pStyle w:val="afd"/>
        <w:numPr>
          <w:ilvl w:val="0"/>
          <w:numId w:val="27"/>
        </w:numPr>
        <w:tabs>
          <w:tab w:val="left" w:pos="567"/>
        </w:tabs>
        <w:ind w:left="0" w:firstLine="0"/>
        <w:rPr>
          <w:szCs w:val="24"/>
        </w:rPr>
      </w:pPr>
      <w:r w:rsidRPr="00056BCF">
        <w:rPr>
          <w:szCs w:val="24"/>
        </w:rPr>
        <w:t xml:space="preserve">Какие из перечисленных методов используют QR-разложение </w:t>
      </w:r>
    </w:p>
    <w:p w:rsidR="00D77E4F" w:rsidRPr="00056BCF" w:rsidRDefault="00D77E4F" w:rsidP="00BF1ABE">
      <w:pPr>
        <w:pStyle w:val="afd"/>
        <w:tabs>
          <w:tab w:val="left" w:pos="284"/>
        </w:tabs>
        <w:ind w:left="1069"/>
        <w:rPr>
          <w:szCs w:val="24"/>
        </w:rPr>
      </w:pPr>
    </w:p>
    <w:p w:rsidR="00173084" w:rsidRPr="00056BCF" w:rsidRDefault="00173084" w:rsidP="00BF1ABE">
      <w:pPr>
        <w:pStyle w:val="afd"/>
        <w:numPr>
          <w:ilvl w:val="0"/>
          <w:numId w:val="30"/>
        </w:numPr>
        <w:tabs>
          <w:tab w:val="left" w:pos="567"/>
        </w:tabs>
        <w:ind w:left="0" w:firstLine="0"/>
        <w:rPr>
          <w:szCs w:val="24"/>
        </w:rPr>
      </w:pPr>
      <w:r w:rsidRPr="00056BCF">
        <w:rPr>
          <w:szCs w:val="24"/>
        </w:rPr>
        <w:t>Решение систем линейных уравнений</w:t>
      </w:r>
    </w:p>
    <w:p w:rsidR="00173084" w:rsidRPr="00056BCF" w:rsidRDefault="00173084" w:rsidP="00BF1ABE">
      <w:pPr>
        <w:pStyle w:val="afd"/>
        <w:numPr>
          <w:ilvl w:val="0"/>
          <w:numId w:val="30"/>
        </w:numPr>
        <w:tabs>
          <w:tab w:val="left" w:pos="567"/>
        </w:tabs>
        <w:ind w:left="0" w:firstLine="0"/>
        <w:rPr>
          <w:szCs w:val="24"/>
        </w:rPr>
      </w:pPr>
      <w:r w:rsidRPr="00056BCF">
        <w:rPr>
          <w:szCs w:val="24"/>
        </w:rPr>
        <w:t>Нахождение собственных значений</w:t>
      </w:r>
    </w:p>
    <w:p w:rsidR="00173084" w:rsidRPr="00056BCF" w:rsidRDefault="00173084" w:rsidP="00BF1ABE">
      <w:pPr>
        <w:pStyle w:val="afd"/>
        <w:numPr>
          <w:ilvl w:val="0"/>
          <w:numId w:val="30"/>
        </w:numPr>
        <w:tabs>
          <w:tab w:val="left" w:pos="567"/>
        </w:tabs>
        <w:ind w:left="0" w:firstLine="0"/>
        <w:rPr>
          <w:szCs w:val="24"/>
        </w:rPr>
      </w:pPr>
      <w:r w:rsidRPr="00056BCF">
        <w:rPr>
          <w:szCs w:val="24"/>
        </w:rPr>
        <w:lastRenderedPageBreak/>
        <w:t xml:space="preserve">Вычисление </w:t>
      </w:r>
      <w:proofErr w:type="spellStart"/>
      <w:r w:rsidRPr="00056BCF">
        <w:rPr>
          <w:szCs w:val="24"/>
        </w:rPr>
        <w:t>псевдообратной</w:t>
      </w:r>
      <w:proofErr w:type="spellEnd"/>
      <w:r w:rsidRPr="00056BCF">
        <w:rPr>
          <w:szCs w:val="24"/>
        </w:rPr>
        <w:t xml:space="preserve"> матрицы </w:t>
      </w:r>
    </w:p>
    <w:p w:rsidR="00173084" w:rsidRPr="00056BCF" w:rsidRDefault="00173084" w:rsidP="00BF1ABE">
      <w:pPr>
        <w:pStyle w:val="afd"/>
        <w:numPr>
          <w:ilvl w:val="0"/>
          <w:numId w:val="30"/>
        </w:numPr>
        <w:tabs>
          <w:tab w:val="left" w:pos="567"/>
        </w:tabs>
        <w:ind w:left="0" w:firstLine="0"/>
        <w:rPr>
          <w:szCs w:val="24"/>
        </w:rPr>
      </w:pPr>
      <w:r w:rsidRPr="00056BCF">
        <w:rPr>
          <w:szCs w:val="24"/>
        </w:rPr>
        <w:t>Метод наименьших квадратов</w:t>
      </w:r>
    </w:p>
    <w:p w:rsidR="00173084" w:rsidRPr="00056BCF" w:rsidRDefault="00173084" w:rsidP="00BF1ABE">
      <w:pPr>
        <w:pStyle w:val="afd"/>
        <w:tabs>
          <w:tab w:val="left" w:pos="284"/>
        </w:tabs>
        <w:ind w:left="1069"/>
        <w:rPr>
          <w:b/>
          <w:szCs w:val="24"/>
        </w:rPr>
      </w:pPr>
    </w:p>
    <w:p w:rsidR="00173084" w:rsidRPr="00056BCF" w:rsidRDefault="00173084" w:rsidP="00BF1ABE">
      <w:pPr>
        <w:tabs>
          <w:tab w:val="left" w:pos="284"/>
        </w:tabs>
        <w:ind w:firstLine="0"/>
        <w:jc w:val="left"/>
        <w:rPr>
          <w:b/>
          <w:szCs w:val="24"/>
        </w:rPr>
      </w:pPr>
      <w:r w:rsidRPr="00056BCF">
        <w:rPr>
          <w:b/>
          <w:szCs w:val="24"/>
          <w:lang w:val="ru-RU"/>
        </w:rPr>
        <w:t>Правильный ответ</w:t>
      </w:r>
      <w:r w:rsidRPr="00056BCF">
        <w:rPr>
          <w:b/>
          <w:szCs w:val="24"/>
        </w:rPr>
        <w:t>: 2, 3, 4</w:t>
      </w:r>
    </w:p>
    <w:p w:rsidR="00173084" w:rsidRPr="00056BCF" w:rsidRDefault="00173084" w:rsidP="00BF1ABE">
      <w:pPr>
        <w:tabs>
          <w:tab w:val="left" w:pos="284"/>
        </w:tabs>
        <w:ind w:firstLine="0"/>
        <w:jc w:val="left"/>
        <w:rPr>
          <w:b/>
          <w:szCs w:val="24"/>
        </w:rPr>
      </w:pPr>
    </w:p>
    <w:p w:rsidR="00173084" w:rsidRPr="00056BCF" w:rsidRDefault="00173084" w:rsidP="00BF1ABE">
      <w:pPr>
        <w:tabs>
          <w:tab w:val="left" w:pos="284"/>
        </w:tabs>
        <w:ind w:firstLine="0"/>
        <w:jc w:val="left"/>
        <w:rPr>
          <w:b/>
          <w:szCs w:val="24"/>
        </w:rPr>
      </w:pPr>
    </w:p>
    <w:p w:rsidR="00173084" w:rsidRPr="00056BCF" w:rsidRDefault="00173084" w:rsidP="00BF1ABE">
      <w:pPr>
        <w:pStyle w:val="afd"/>
        <w:numPr>
          <w:ilvl w:val="0"/>
          <w:numId w:val="27"/>
        </w:numPr>
        <w:tabs>
          <w:tab w:val="left" w:pos="284"/>
          <w:tab w:val="left" w:pos="993"/>
        </w:tabs>
        <w:spacing w:after="200" w:line="276" w:lineRule="auto"/>
        <w:ind w:left="0" w:firstLine="0"/>
        <w:rPr>
          <w:szCs w:val="24"/>
        </w:rPr>
      </w:pPr>
      <w:r w:rsidRPr="00056BCF">
        <w:rPr>
          <w:szCs w:val="24"/>
        </w:rPr>
        <w:t xml:space="preserve">Какие из следующих утверждений верны относительно </w:t>
      </w:r>
      <w:r w:rsidRPr="00056BCF">
        <w:rPr>
          <w:szCs w:val="24"/>
          <w:lang w:val="en-US"/>
        </w:rPr>
        <w:t>LU</w:t>
      </w:r>
      <w:r w:rsidRPr="00056BCF">
        <w:rPr>
          <w:szCs w:val="24"/>
        </w:rPr>
        <w:t>-разложения матрицы?</w:t>
      </w:r>
    </w:p>
    <w:p w:rsidR="00D77E4F" w:rsidRPr="00056BCF" w:rsidRDefault="00D77E4F" w:rsidP="00BF1ABE">
      <w:pPr>
        <w:pStyle w:val="afd"/>
        <w:tabs>
          <w:tab w:val="left" w:pos="284"/>
          <w:tab w:val="left" w:pos="993"/>
        </w:tabs>
        <w:spacing w:after="200" w:line="276" w:lineRule="auto"/>
        <w:ind w:left="709"/>
        <w:rPr>
          <w:szCs w:val="24"/>
        </w:rPr>
      </w:pPr>
    </w:p>
    <w:p w:rsidR="00173084" w:rsidRPr="00056BCF" w:rsidRDefault="00173084" w:rsidP="00C76555">
      <w:pPr>
        <w:pStyle w:val="afd"/>
        <w:numPr>
          <w:ilvl w:val="0"/>
          <w:numId w:val="32"/>
        </w:numPr>
        <w:tabs>
          <w:tab w:val="left" w:pos="567"/>
        </w:tabs>
        <w:ind w:left="0" w:firstLine="0"/>
        <w:rPr>
          <w:color w:val="09090B"/>
          <w:szCs w:val="24"/>
        </w:rPr>
      </w:pPr>
      <w:r w:rsidRPr="00056BCF">
        <w:rPr>
          <w:color w:val="09090B"/>
          <w:szCs w:val="24"/>
        </w:rPr>
        <w:t>LU-разложение существует для любой квадратной матрицы</w:t>
      </w:r>
    </w:p>
    <w:p w:rsidR="00173084" w:rsidRPr="00056BCF" w:rsidRDefault="00173084" w:rsidP="00C76555">
      <w:pPr>
        <w:pStyle w:val="afd"/>
        <w:numPr>
          <w:ilvl w:val="0"/>
          <w:numId w:val="32"/>
        </w:numPr>
        <w:tabs>
          <w:tab w:val="left" w:pos="567"/>
        </w:tabs>
        <w:ind w:left="0" w:firstLine="0"/>
        <w:rPr>
          <w:color w:val="09090B"/>
          <w:szCs w:val="24"/>
        </w:rPr>
      </w:pPr>
      <w:r w:rsidRPr="00056BCF">
        <w:rPr>
          <w:color w:val="09090B"/>
          <w:szCs w:val="24"/>
        </w:rPr>
        <w:t>LU-разложение единственно, если оно существует</w:t>
      </w:r>
    </w:p>
    <w:p w:rsidR="00173084" w:rsidRPr="00056BCF" w:rsidRDefault="00173084" w:rsidP="00C76555">
      <w:pPr>
        <w:pStyle w:val="afd"/>
        <w:numPr>
          <w:ilvl w:val="0"/>
          <w:numId w:val="32"/>
        </w:numPr>
        <w:tabs>
          <w:tab w:val="left" w:pos="567"/>
        </w:tabs>
        <w:ind w:left="0" w:firstLine="0"/>
        <w:rPr>
          <w:color w:val="09090B"/>
          <w:szCs w:val="24"/>
        </w:rPr>
      </w:pPr>
      <w:r w:rsidRPr="00056BCF">
        <w:rPr>
          <w:color w:val="09090B"/>
          <w:szCs w:val="24"/>
        </w:rPr>
        <w:t>LU-разложение используется для решения систем линейных уравнений</w:t>
      </w:r>
    </w:p>
    <w:p w:rsidR="00173084" w:rsidRPr="00056BCF" w:rsidRDefault="00173084" w:rsidP="00C76555">
      <w:pPr>
        <w:pStyle w:val="afd"/>
        <w:numPr>
          <w:ilvl w:val="0"/>
          <w:numId w:val="32"/>
        </w:numPr>
        <w:tabs>
          <w:tab w:val="left" w:pos="567"/>
        </w:tabs>
        <w:ind w:left="0" w:firstLine="0"/>
        <w:rPr>
          <w:color w:val="09090B"/>
          <w:szCs w:val="24"/>
        </w:rPr>
      </w:pPr>
      <w:r w:rsidRPr="00056BCF">
        <w:rPr>
          <w:color w:val="09090B"/>
          <w:szCs w:val="24"/>
        </w:rPr>
        <w:t>Для существования LU-разложения матрица A должна быть невырожденной</w:t>
      </w:r>
    </w:p>
    <w:p w:rsidR="00173084" w:rsidRPr="00056BCF" w:rsidRDefault="00173084" w:rsidP="00C76555">
      <w:pPr>
        <w:pStyle w:val="afd"/>
        <w:numPr>
          <w:ilvl w:val="0"/>
          <w:numId w:val="32"/>
        </w:numPr>
        <w:tabs>
          <w:tab w:val="left" w:pos="567"/>
        </w:tabs>
        <w:ind w:left="0" w:firstLine="0"/>
        <w:rPr>
          <w:color w:val="09090B"/>
          <w:szCs w:val="24"/>
        </w:rPr>
      </w:pPr>
      <w:r w:rsidRPr="00056BCF">
        <w:rPr>
          <w:color w:val="09090B"/>
          <w:szCs w:val="24"/>
        </w:rPr>
        <w:t>LU-разложение представляет матрицу A как произведение нижней треугольной (L) и верхней треугольной (U) матриц</w:t>
      </w:r>
    </w:p>
    <w:p w:rsidR="00173084" w:rsidRPr="00056BCF" w:rsidRDefault="00173084" w:rsidP="00BF1ABE">
      <w:pPr>
        <w:pStyle w:val="afd"/>
        <w:tabs>
          <w:tab w:val="left" w:pos="284"/>
        </w:tabs>
        <w:ind w:left="1069"/>
        <w:jc w:val="left"/>
        <w:rPr>
          <w:b/>
          <w:szCs w:val="24"/>
        </w:rPr>
      </w:pPr>
    </w:p>
    <w:p w:rsidR="00173084" w:rsidRPr="00056BCF" w:rsidRDefault="00173084" w:rsidP="00BF1ABE">
      <w:pPr>
        <w:tabs>
          <w:tab w:val="left" w:pos="284"/>
        </w:tabs>
        <w:ind w:firstLine="0"/>
        <w:jc w:val="left"/>
        <w:rPr>
          <w:b/>
          <w:szCs w:val="24"/>
        </w:rPr>
      </w:pPr>
      <w:r w:rsidRPr="00056BCF">
        <w:rPr>
          <w:b/>
          <w:szCs w:val="24"/>
          <w:lang w:val="ru-RU"/>
        </w:rPr>
        <w:t>Правильный ответ</w:t>
      </w:r>
      <w:r w:rsidRPr="00056BCF">
        <w:rPr>
          <w:b/>
          <w:szCs w:val="24"/>
        </w:rPr>
        <w:t>: 3, 5</w:t>
      </w:r>
    </w:p>
    <w:p w:rsidR="00173084" w:rsidRPr="00056BCF" w:rsidRDefault="00173084" w:rsidP="00BF1ABE">
      <w:pPr>
        <w:tabs>
          <w:tab w:val="left" w:pos="284"/>
        </w:tabs>
        <w:ind w:firstLine="0"/>
        <w:jc w:val="left"/>
        <w:rPr>
          <w:b/>
          <w:szCs w:val="24"/>
        </w:rPr>
      </w:pPr>
    </w:p>
    <w:p w:rsidR="00173084" w:rsidRPr="00056BCF" w:rsidRDefault="00173084" w:rsidP="00C76555">
      <w:pPr>
        <w:pStyle w:val="afd"/>
        <w:numPr>
          <w:ilvl w:val="0"/>
          <w:numId w:val="27"/>
        </w:numPr>
        <w:tabs>
          <w:tab w:val="left" w:pos="567"/>
        </w:tabs>
        <w:spacing w:after="200" w:line="276" w:lineRule="auto"/>
        <w:ind w:left="0" w:firstLine="0"/>
        <w:rPr>
          <w:b/>
          <w:color w:val="09090B"/>
          <w:szCs w:val="24"/>
        </w:rPr>
      </w:pPr>
      <w:r w:rsidRPr="00056BCF">
        <w:rPr>
          <w:color w:val="09090B"/>
          <w:szCs w:val="24"/>
        </w:rPr>
        <w:t>Какие свойства характеризуют сингулярное разложение (SVD) матрицы:</w:t>
      </w:r>
    </w:p>
    <w:p w:rsidR="00D77E4F" w:rsidRPr="00056BCF" w:rsidRDefault="00D77E4F" w:rsidP="00C76555">
      <w:pPr>
        <w:pStyle w:val="afd"/>
        <w:tabs>
          <w:tab w:val="left" w:pos="567"/>
        </w:tabs>
        <w:spacing w:after="200" w:line="276" w:lineRule="auto"/>
        <w:rPr>
          <w:b/>
          <w:color w:val="09090B"/>
          <w:szCs w:val="24"/>
        </w:rPr>
      </w:pPr>
    </w:p>
    <w:p w:rsidR="00173084" w:rsidRPr="00056BCF" w:rsidRDefault="00173084" w:rsidP="00C76555">
      <w:pPr>
        <w:pStyle w:val="afd"/>
        <w:numPr>
          <w:ilvl w:val="0"/>
          <w:numId w:val="33"/>
        </w:numPr>
        <w:tabs>
          <w:tab w:val="left" w:pos="567"/>
        </w:tabs>
        <w:ind w:left="0" w:firstLine="0"/>
        <w:rPr>
          <w:color w:val="09090B"/>
          <w:szCs w:val="24"/>
        </w:rPr>
      </w:pPr>
      <w:r w:rsidRPr="00056BCF">
        <w:rPr>
          <w:color w:val="09090B"/>
          <w:szCs w:val="24"/>
        </w:rPr>
        <w:t>SVD существует для любой прямоугольной матрицы</w:t>
      </w:r>
    </w:p>
    <w:p w:rsidR="00173084" w:rsidRPr="00056BCF" w:rsidRDefault="00173084" w:rsidP="00C76555">
      <w:pPr>
        <w:pStyle w:val="afd"/>
        <w:numPr>
          <w:ilvl w:val="0"/>
          <w:numId w:val="33"/>
        </w:numPr>
        <w:tabs>
          <w:tab w:val="left" w:pos="567"/>
        </w:tabs>
        <w:ind w:left="0" w:firstLine="0"/>
        <w:rPr>
          <w:color w:val="09090B"/>
          <w:szCs w:val="24"/>
        </w:rPr>
      </w:pPr>
      <w:r w:rsidRPr="00056BCF">
        <w:rPr>
          <w:color w:val="09090B"/>
          <w:szCs w:val="24"/>
        </w:rPr>
        <w:t>SVD единственно (с точностью до знака)</w:t>
      </w:r>
    </w:p>
    <w:p w:rsidR="00173084" w:rsidRPr="00056BCF" w:rsidRDefault="00173084" w:rsidP="00C76555">
      <w:pPr>
        <w:pStyle w:val="afd"/>
        <w:numPr>
          <w:ilvl w:val="0"/>
          <w:numId w:val="33"/>
        </w:numPr>
        <w:tabs>
          <w:tab w:val="left" w:pos="567"/>
        </w:tabs>
        <w:ind w:left="0" w:firstLine="0"/>
        <w:rPr>
          <w:color w:val="09090B"/>
          <w:szCs w:val="24"/>
        </w:rPr>
      </w:pPr>
      <w:r w:rsidRPr="00056BCF">
        <w:rPr>
          <w:color w:val="09090B"/>
          <w:szCs w:val="24"/>
        </w:rPr>
        <w:t>SVD позволяет определить ранг матрицы</w:t>
      </w:r>
    </w:p>
    <w:p w:rsidR="00173084" w:rsidRPr="00056BCF" w:rsidRDefault="00173084" w:rsidP="00C76555">
      <w:pPr>
        <w:pStyle w:val="afd"/>
        <w:numPr>
          <w:ilvl w:val="0"/>
          <w:numId w:val="33"/>
        </w:numPr>
        <w:tabs>
          <w:tab w:val="left" w:pos="567"/>
        </w:tabs>
        <w:ind w:left="0" w:firstLine="0"/>
        <w:rPr>
          <w:color w:val="09090B"/>
          <w:szCs w:val="24"/>
        </w:rPr>
      </w:pPr>
      <w:r w:rsidRPr="00056BCF">
        <w:rPr>
          <w:color w:val="09090B"/>
          <w:szCs w:val="24"/>
        </w:rPr>
        <w:t>SVD используется для решения задач сжатия данных</w:t>
      </w:r>
    </w:p>
    <w:p w:rsidR="00173084" w:rsidRPr="00056BCF" w:rsidRDefault="00173084" w:rsidP="00C76555">
      <w:pPr>
        <w:pStyle w:val="afd"/>
        <w:numPr>
          <w:ilvl w:val="0"/>
          <w:numId w:val="33"/>
        </w:numPr>
        <w:tabs>
          <w:tab w:val="left" w:pos="567"/>
        </w:tabs>
        <w:ind w:left="0" w:firstLine="0"/>
        <w:rPr>
          <w:color w:val="09090B"/>
          <w:szCs w:val="24"/>
        </w:rPr>
      </w:pPr>
      <w:r w:rsidRPr="00056BCF">
        <w:rPr>
          <w:color w:val="09090B"/>
          <w:szCs w:val="24"/>
        </w:rPr>
        <w:t>SVD использует только ортогональные матрицы</w:t>
      </w:r>
    </w:p>
    <w:p w:rsidR="00173084" w:rsidRPr="00056BCF" w:rsidRDefault="00173084" w:rsidP="00BF1ABE">
      <w:pPr>
        <w:pStyle w:val="afd"/>
        <w:tabs>
          <w:tab w:val="left" w:pos="284"/>
        </w:tabs>
        <w:ind w:left="1069"/>
        <w:rPr>
          <w:color w:val="09090B"/>
          <w:szCs w:val="24"/>
        </w:rPr>
      </w:pPr>
    </w:p>
    <w:p w:rsidR="00173084" w:rsidRPr="00056BCF" w:rsidRDefault="00173084" w:rsidP="00BF1ABE">
      <w:pPr>
        <w:tabs>
          <w:tab w:val="left" w:pos="284"/>
        </w:tabs>
        <w:ind w:firstLine="0"/>
        <w:rPr>
          <w:b/>
          <w:color w:val="09090B"/>
          <w:szCs w:val="24"/>
        </w:rPr>
      </w:pPr>
      <w:r w:rsidRPr="00056BCF">
        <w:rPr>
          <w:b/>
          <w:color w:val="09090B"/>
          <w:szCs w:val="24"/>
          <w:lang w:val="ru-RU"/>
        </w:rPr>
        <w:t>Правильный ответ</w:t>
      </w:r>
      <w:r w:rsidRPr="00056BCF">
        <w:rPr>
          <w:b/>
          <w:color w:val="09090B"/>
          <w:szCs w:val="24"/>
        </w:rPr>
        <w:t>: 1,2,3,4</w:t>
      </w:r>
    </w:p>
    <w:p w:rsidR="00173084" w:rsidRPr="00056BCF" w:rsidRDefault="00173084" w:rsidP="00BF1ABE">
      <w:pPr>
        <w:tabs>
          <w:tab w:val="left" w:pos="284"/>
        </w:tabs>
        <w:ind w:firstLine="0"/>
        <w:jc w:val="left"/>
        <w:rPr>
          <w:b/>
          <w:szCs w:val="24"/>
          <w:lang w:val="ru-RU"/>
        </w:rPr>
      </w:pPr>
    </w:p>
    <w:p w:rsidR="00173084" w:rsidRPr="00056BCF" w:rsidRDefault="00173084" w:rsidP="00C76555">
      <w:pPr>
        <w:pStyle w:val="afd"/>
        <w:numPr>
          <w:ilvl w:val="0"/>
          <w:numId w:val="27"/>
        </w:numPr>
        <w:tabs>
          <w:tab w:val="left" w:pos="567"/>
        </w:tabs>
        <w:spacing w:after="200" w:line="276" w:lineRule="auto"/>
        <w:ind w:left="0" w:firstLine="0"/>
        <w:rPr>
          <w:color w:val="09090B"/>
          <w:szCs w:val="24"/>
        </w:rPr>
      </w:pPr>
      <w:r w:rsidRPr="00056BCF">
        <w:rPr>
          <w:color w:val="09090B"/>
          <w:szCs w:val="24"/>
        </w:rPr>
        <w:t>Укажите правильный порядок разложения по собственным векторам</w:t>
      </w:r>
    </w:p>
    <w:p w:rsidR="00173084" w:rsidRPr="00056BCF" w:rsidRDefault="00173084" w:rsidP="00C76555">
      <w:pPr>
        <w:pStyle w:val="afd"/>
        <w:tabs>
          <w:tab w:val="left" w:pos="567"/>
        </w:tabs>
        <w:rPr>
          <w:color w:val="09090B"/>
          <w:szCs w:val="24"/>
        </w:rPr>
      </w:pPr>
    </w:p>
    <w:p w:rsidR="00173084" w:rsidRPr="00056BCF" w:rsidRDefault="00173084" w:rsidP="00C76555">
      <w:pPr>
        <w:pStyle w:val="afd"/>
        <w:numPr>
          <w:ilvl w:val="0"/>
          <w:numId w:val="34"/>
        </w:numPr>
        <w:tabs>
          <w:tab w:val="left" w:pos="567"/>
        </w:tabs>
        <w:ind w:left="0" w:firstLine="0"/>
        <w:rPr>
          <w:color w:val="09090B"/>
          <w:szCs w:val="24"/>
        </w:rPr>
      </w:pPr>
      <w:r w:rsidRPr="00056BCF">
        <w:rPr>
          <w:color w:val="09090B"/>
          <w:szCs w:val="24"/>
        </w:rPr>
        <w:t>Вычисление собственных значений матрицы.</w:t>
      </w:r>
    </w:p>
    <w:p w:rsidR="00173084" w:rsidRPr="00056BCF" w:rsidRDefault="00173084" w:rsidP="00C76555">
      <w:pPr>
        <w:pStyle w:val="afd"/>
        <w:numPr>
          <w:ilvl w:val="0"/>
          <w:numId w:val="34"/>
        </w:numPr>
        <w:tabs>
          <w:tab w:val="left" w:pos="567"/>
        </w:tabs>
        <w:ind w:left="0" w:firstLine="0"/>
        <w:rPr>
          <w:color w:val="09090B"/>
          <w:szCs w:val="24"/>
        </w:rPr>
      </w:pPr>
      <w:r w:rsidRPr="00056BCF">
        <w:rPr>
          <w:color w:val="09090B"/>
          <w:szCs w:val="24"/>
        </w:rPr>
        <w:t>Вычисление собственных векторов.</w:t>
      </w:r>
    </w:p>
    <w:p w:rsidR="00173084" w:rsidRPr="00056BCF" w:rsidRDefault="00173084" w:rsidP="00C76555">
      <w:pPr>
        <w:pStyle w:val="afd"/>
        <w:numPr>
          <w:ilvl w:val="0"/>
          <w:numId w:val="34"/>
        </w:numPr>
        <w:tabs>
          <w:tab w:val="left" w:pos="567"/>
        </w:tabs>
        <w:ind w:left="0" w:firstLine="0"/>
        <w:rPr>
          <w:color w:val="09090B"/>
          <w:szCs w:val="24"/>
        </w:rPr>
      </w:pPr>
      <w:r w:rsidRPr="00056BCF">
        <w:rPr>
          <w:color w:val="09090B"/>
          <w:szCs w:val="24"/>
        </w:rPr>
        <w:t>Формирование матрицы перехода.</w:t>
      </w:r>
    </w:p>
    <w:p w:rsidR="00173084" w:rsidRPr="00056BCF" w:rsidRDefault="00173084" w:rsidP="00C76555">
      <w:pPr>
        <w:pStyle w:val="afd"/>
        <w:numPr>
          <w:ilvl w:val="0"/>
          <w:numId w:val="34"/>
        </w:numPr>
        <w:tabs>
          <w:tab w:val="left" w:pos="567"/>
        </w:tabs>
        <w:ind w:left="0" w:firstLine="0"/>
        <w:rPr>
          <w:color w:val="09090B"/>
          <w:szCs w:val="24"/>
        </w:rPr>
      </w:pPr>
      <w:r w:rsidRPr="00056BCF">
        <w:rPr>
          <w:color w:val="09090B"/>
          <w:szCs w:val="24"/>
        </w:rPr>
        <w:t>Представление матрицы в виде произведения матрицы перехода, диагональной матрицы и обратной матрицы перехода.</w:t>
      </w:r>
    </w:p>
    <w:p w:rsidR="00173084" w:rsidRPr="00056BCF" w:rsidRDefault="00173084" w:rsidP="00BF1ABE">
      <w:pPr>
        <w:pStyle w:val="afd"/>
        <w:tabs>
          <w:tab w:val="left" w:pos="284"/>
        </w:tabs>
        <w:ind w:left="1069"/>
        <w:rPr>
          <w:color w:val="09090B"/>
          <w:szCs w:val="24"/>
        </w:rPr>
      </w:pPr>
    </w:p>
    <w:p w:rsidR="00173084" w:rsidRPr="00056BCF" w:rsidRDefault="00173084" w:rsidP="00BF1ABE">
      <w:pPr>
        <w:pStyle w:val="afd"/>
        <w:tabs>
          <w:tab w:val="left" w:pos="284"/>
        </w:tabs>
        <w:rPr>
          <w:b/>
          <w:color w:val="09090B"/>
          <w:szCs w:val="24"/>
        </w:rPr>
      </w:pPr>
      <w:r w:rsidRPr="00056BCF">
        <w:rPr>
          <w:b/>
          <w:color w:val="09090B"/>
          <w:szCs w:val="24"/>
        </w:rPr>
        <w:t>Правильный ответ: правильная последовательность 1,</w:t>
      </w:r>
      <w:r w:rsidR="00930214" w:rsidRPr="00056BCF">
        <w:rPr>
          <w:b/>
          <w:color w:val="09090B"/>
          <w:szCs w:val="24"/>
        </w:rPr>
        <w:t xml:space="preserve">2, </w:t>
      </w:r>
      <w:r w:rsidRPr="00056BCF">
        <w:rPr>
          <w:b/>
          <w:color w:val="09090B"/>
          <w:szCs w:val="24"/>
        </w:rPr>
        <w:t>3,4</w:t>
      </w:r>
    </w:p>
    <w:p w:rsidR="001643BB" w:rsidRPr="00056BCF" w:rsidRDefault="001643BB" w:rsidP="00BF1ABE">
      <w:pPr>
        <w:tabs>
          <w:tab w:val="left" w:pos="284"/>
        </w:tabs>
        <w:ind w:firstLine="0"/>
        <w:jc w:val="left"/>
        <w:rPr>
          <w:b/>
          <w:szCs w:val="24"/>
          <w:lang w:val="ru-RU"/>
        </w:rPr>
      </w:pPr>
    </w:p>
    <w:p w:rsidR="001643BB" w:rsidRPr="00056BCF" w:rsidRDefault="001643BB" w:rsidP="00C76555">
      <w:pPr>
        <w:pStyle w:val="afd"/>
        <w:numPr>
          <w:ilvl w:val="0"/>
          <w:numId w:val="27"/>
        </w:numPr>
        <w:tabs>
          <w:tab w:val="left" w:pos="284"/>
        </w:tabs>
        <w:ind w:left="0" w:firstLine="0"/>
        <w:jc w:val="left"/>
        <w:rPr>
          <w:szCs w:val="24"/>
        </w:rPr>
      </w:pPr>
      <w:r w:rsidRPr="00056BCF">
        <w:rPr>
          <w:szCs w:val="24"/>
        </w:rPr>
        <w:t>Укажите правильный порядок LU-разложения</w:t>
      </w:r>
    </w:p>
    <w:p w:rsidR="001643BB" w:rsidRPr="00056BCF" w:rsidRDefault="001643BB" w:rsidP="00C76555">
      <w:pPr>
        <w:tabs>
          <w:tab w:val="left" w:pos="284"/>
        </w:tabs>
        <w:ind w:firstLine="0"/>
        <w:jc w:val="left"/>
        <w:rPr>
          <w:szCs w:val="24"/>
          <w:lang w:val="ru-RU"/>
        </w:rPr>
      </w:pPr>
    </w:p>
    <w:p w:rsidR="001643BB" w:rsidRPr="00056BCF" w:rsidRDefault="001643BB" w:rsidP="00C76555">
      <w:pPr>
        <w:pStyle w:val="afd"/>
        <w:numPr>
          <w:ilvl w:val="0"/>
          <w:numId w:val="38"/>
        </w:numPr>
        <w:tabs>
          <w:tab w:val="left" w:pos="567"/>
        </w:tabs>
        <w:ind w:left="0" w:firstLine="0"/>
        <w:jc w:val="left"/>
        <w:rPr>
          <w:szCs w:val="24"/>
        </w:rPr>
      </w:pPr>
      <w:r w:rsidRPr="00056BCF">
        <w:rPr>
          <w:szCs w:val="24"/>
        </w:rPr>
        <w:t>Проверка возможности разложения.</w:t>
      </w:r>
    </w:p>
    <w:p w:rsidR="001643BB" w:rsidRPr="00056BCF" w:rsidRDefault="001643BB" w:rsidP="00C76555">
      <w:pPr>
        <w:pStyle w:val="afd"/>
        <w:numPr>
          <w:ilvl w:val="0"/>
          <w:numId w:val="38"/>
        </w:numPr>
        <w:tabs>
          <w:tab w:val="left" w:pos="567"/>
        </w:tabs>
        <w:ind w:left="0" w:firstLine="0"/>
        <w:jc w:val="left"/>
        <w:rPr>
          <w:szCs w:val="24"/>
        </w:rPr>
      </w:pPr>
      <w:r w:rsidRPr="00056BCF">
        <w:rPr>
          <w:szCs w:val="24"/>
        </w:rPr>
        <w:t>Вычисление матрицы L и U.</w:t>
      </w:r>
    </w:p>
    <w:p w:rsidR="001643BB" w:rsidRPr="00056BCF" w:rsidRDefault="001643BB" w:rsidP="00C76555">
      <w:pPr>
        <w:pStyle w:val="afd"/>
        <w:numPr>
          <w:ilvl w:val="0"/>
          <w:numId w:val="38"/>
        </w:numPr>
        <w:tabs>
          <w:tab w:val="left" w:pos="567"/>
        </w:tabs>
        <w:ind w:left="0" w:firstLine="0"/>
        <w:jc w:val="left"/>
        <w:rPr>
          <w:szCs w:val="24"/>
        </w:rPr>
      </w:pPr>
      <w:r w:rsidRPr="00056BCF">
        <w:rPr>
          <w:szCs w:val="24"/>
        </w:rPr>
        <w:t>Применение метода Гаусса к исходной матрице.</w:t>
      </w:r>
    </w:p>
    <w:p w:rsidR="001643BB" w:rsidRPr="00056BCF" w:rsidRDefault="001643BB" w:rsidP="00C76555">
      <w:pPr>
        <w:pStyle w:val="afd"/>
        <w:numPr>
          <w:ilvl w:val="0"/>
          <w:numId w:val="38"/>
        </w:numPr>
        <w:tabs>
          <w:tab w:val="left" w:pos="567"/>
        </w:tabs>
        <w:ind w:left="0" w:firstLine="0"/>
        <w:jc w:val="left"/>
        <w:rPr>
          <w:szCs w:val="24"/>
        </w:rPr>
      </w:pPr>
      <w:r w:rsidRPr="00056BCF">
        <w:rPr>
          <w:szCs w:val="24"/>
        </w:rPr>
        <w:t>Запись решения в виде LU = A.</w:t>
      </w:r>
    </w:p>
    <w:p w:rsidR="001643BB" w:rsidRPr="00056BCF" w:rsidRDefault="001643BB" w:rsidP="00BF1ABE">
      <w:pPr>
        <w:tabs>
          <w:tab w:val="left" w:pos="284"/>
        </w:tabs>
        <w:ind w:firstLine="0"/>
        <w:jc w:val="left"/>
        <w:rPr>
          <w:b/>
          <w:szCs w:val="24"/>
          <w:lang w:val="ru-RU"/>
        </w:rPr>
      </w:pPr>
    </w:p>
    <w:p w:rsidR="001643BB" w:rsidRPr="00056BCF" w:rsidRDefault="001643BB" w:rsidP="00BF1ABE">
      <w:pPr>
        <w:tabs>
          <w:tab w:val="left" w:pos="284"/>
        </w:tabs>
        <w:ind w:firstLine="0"/>
        <w:jc w:val="left"/>
        <w:rPr>
          <w:b/>
          <w:szCs w:val="24"/>
          <w:lang w:val="ru-RU"/>
        </w:rPr>
      </w:pPr>
      <w:r w:rsidRPr="00056BCF">
        <w:rPr>
          <w:b/>
          <w:szCs w:val="24"/>
          <w:lang w:val="ru-RU"/>
        </w:rPr>
        <w:t>Правильный ответ</w:t>
      </w:r>
      <w:r w:rsidRPr="00056BCF">
        <w:rPr>
          <w:b/>
          <w:szCs w:val="24"/>
        </w:rPr>
        <w:t xml:space="preserve">: </w:t>
      </w:r>
      <w:r w:rsidRPr="00056BCF">
        <w:rPr>
          <w:b/>
          <w:szCs w:val="24"/>
          <w:lang w:val="ru-RU"/>
        </w:rPr>
        <w:t>правильная последовательность: 1, 3, 2, 4</w:t>
      </w:r>
    </w:p>
    <w:p w:rsidR="004933DF" w:rsidRDefault="004933DF">
      <w:pPr>
        <w:suppressAutoHyphens w:val="0"/>
        <w:ind w:firstLine="0"/>
        <w:jc w:val="left"/>
        <w:rPr>
          <w:b/>
          <w:szCs w:val="24"/>
        </w:rPr>
      </w:pPr>
      <w:r>
        <w:rPr>
          <w:b/>
          <w:szCs w:val="24"/>
        </w:rPr>
        <w:br w:type="page"/>
      </w:r>
    </w:p>
    <w:p w:rsidR="001643BB" w:rsidRPr="00056BCF" w:rsidRDefault="001643BB" w:rsidP="00C76555">
      <w:pPr>
        <w:pStyle w:val="afd"/>
        <w:widowControl w:val="0"/>
        <w:numPr>
          <w:ilvl w:val="0"/>
          <w:numId w:val="27"/>
        </w:numPr>
        <w:tabs>
          <w:tab w:val="left" w:pos="284"/>
          <w:tab w:val="left" w:pos="567"/>
        </w:tabs>
        <w:ind w:left="0" w:firstLine="0"/>
        <w:rPr>
          <w:szCs w:val="24"/>
        </w:rPr>
      </w:pPr>
      <w:r w:rsidRPr="00056BCF">
        <w:rPr>
          <w:szCs w:val="24"/>
        </w:rPr>
        <w:lastRenderedPageBreak/>
        <w:t>Установите соответствие.</w:t>
      </w:r>
    </w:p>
    <w:p w:rsidR="001643BB" w:rsidRPr="00056BCF" w:rsidRDefault="001643BB" w:rsidP="001643BB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ind w:left="709" w:firstLine="0"/>
        <w:mirrorIndents/>
        <w:rPr>
          <w:rFonts w:eastAsia="Calibri"/>
          <w:szCs w:val="24"/>
        </w:rPr>
      </w:pPr>
    </w:p>
    <w:tbl>
      <w:tblPr>
        <w:tblStyle w:val="1a"/>
        <w:tblW w:w="9072" w:type="dxa"/>
        <w:tblInd w:w="-5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9"/>
        <w:gridCol w:w="2693"/>
        <w:gridCol w:w="1134"/>
        <w:gridCol w:w="4536"/>
      </w:tblGrid>
      <w:tr w:rsidR="001643BB" w:rsidRPr="00056BCF" w:rsidTr="00C76555">
        <w:trPr>
          <w:trHeight w:val="481"/>
        </w:trPr>
        <w:tc>
          <w:tcPr>
            <w:tcW w:w="709" w:type="dxa"/>
            <w:vAlign w:val="center"/>
          </w:tcPr>
          <w:p w:rsidR="001643BB" w:rsidRPr="00056BCF" w:rsidRDefault="001643BB" w:rsidP="001643BB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ind w:firstLine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056BCF">
              <w:rPr>
                <w:rFonts w:ascii="Times New Roman" w:hAnsi="Times New Roman"/>
                <w:szCs w:val="24"/>
                <w:lang w:val="ru-RU"/>
              </w:rPr>
              <w:t>А</w:t>
            </w:r>
          </w:p>
        </w:tc>
        <w:tc>
          <w:tcPr>
            <w:tcW w:w="2693" w:type="dxa"/>
          </w:tcPr>
          <w:p w:rsidR="001643BB" w:rsidRPr="00056BCF" w:rsidRDefault="001643BB" w:rsidP="001643BB">
            <w:pPr>
              <w:pStyle w:val="afd"/>
              <w:jc w:val="center"/>
              <w:rPr>
                <w:rFonts w:ascii="Times New Roman" w:hAnsi="Times New Roman"/>
                <w:color w:val="09090B"/>
                <w:szCs w:val="24"/>
              </w:rPr>
            </w:pPr>
            <w:r w:rsidRPr="00056BCF">
              <w:rPr>
                <w:rFonts w:ascii="Times New Roman" w:hAnsi="Times New Roman"/>
                <w:color w:val="09090B"/>
                <w:szCs w:val="24"/>
              </w:rPr>
              <w:t>Евклидова норма</w:t>
            </w:r>
          </w:p>
        </w:tc>
        <w:tc>
          <w:tcPr>
            <w:tcW w:w="1134" w:type="dxa"/>
            <w:vAlign w:val="center"/>
          </w:tcPr>
          <w:p w:rsidR="001643BB" w:rsidRPr="00056BCF" w:rsidRDefault="001643BB" w:rsidP="001643BB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ind w:firstLine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056BCF">
              <w:rPr>
                <w:rFonts w:ascii="Times New Roman" w:hAnsi="Times New Roman"/>
                <w:szCs w:val="24"/>
                <w:lang w:val="ru-RU"/>
              </w:rPr>
              <w:t>1</w:t>
            </w:r>
          </w:p>
        </w:tc>
        <w:tc>
          <w:tcPr>
            <w:tcW w:w="4536" w:type="dxa"/>
          </w:tcPr>
          <w:p w:rsidR="001643BB" w:rsidRPr="00056BCF" w:rsidRDefault="00C23E97" w:rsidP="001643BB">
            <w:pPr>
              <w:pStyle w:val="afd"/>
              <w:jc w:val="center"/>
              <w:rPr>
                <w:rFonts w:ascii="Times New Roman" w:hAnsi="Times New Roman"/>
                <w:color w:val="09090B"/>
                <w:szCs w:val="24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color w:val="09090B"/>
                        <w:szCs w:val="24"/>
                      </w:rPr>
                    </m:ctrlPr>
                  </m:radPr>
                  <m:deg/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color w:val="09090B"/>
                            <w:szCs w:val="24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color w:val="09090B"/>
                            <w:szCs w:val="24"/>
                            <w:lang w:val="en-US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9090B"/>
                            <w:szCs w:val="24"/>
                          </w:rPr>
                          <m:t>1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color w:val="09090B"/>
                            <w:szCs w:val="24"/>
                          </w:rPr>
                          <m:t>2</m:t>
                        </m:r>
                      </m:sup>
                    </m:sSubSup>
                    <m:r>
                      <w:rPr>
                        <w:rFonts w:ascii="Cambria Math" w:hAnsi="Cambria Math"/>
                        <w:color w:val="09090B"/>
                        <w:szCs w:val="24"/>
                      </w:rPr>
                      <m:t>+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color w:val="09090B"/>
                            <w:szCs w:val="24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color w:val="09090B"/>
                            <w:szCs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9090B"/>
                            <w:szCs w:val="24"/>
                          </w:rPr>
                          <m:t>2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color w:val="09090B"/>
                            <w:szCs w:val="24"/>
                          </w:rPr>
                          <m:t>2</m:t>
                        </m:r>
                      </m:sup>
                    </m:sSubSup>
                    <m:r>
                      <w:rPr>
                        <w:rFonts w:ascii="Cambria Math" w:hAnsi="Cambria Math"/>
                        <w:color w:val="09090B"/>
                        <w:szCs w:val="24"/>
                      </w:rPr>
                      <m:t>+…+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color w:val="09090B"/>
                            <w:szCs w:val="24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color w:val="09090B"/>
                            <w:szCs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9090B"/>
                            <w:szCs w:val="24"/>
                          </w:rPr>
                          <m:t>n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color w:val="09090B"/>
                            <w:szCs w:val="24"/>
                          </w:rPr>
                          <m:t>2</m:t>
                        </m:r>
                      </m:sup>
                    </m:sSubSup>
                  </m:e>
                </m:rad>
              </m:oMath>
            </m:oMathPara>
          </w:p>
        </w:tc>
      </w:tr>
      <w:tr w:rsidR="001643BB" w:rsidRPr="00056BCF" w:rsidTr="00C76555">
        <w:tc>
          <w:tcPr>
            <w:tcW w:w="709" w:type="dxa"/>
            <w:vAlign w:val="center"/>
          </w:tcPr>
          <w:p w:rsidR="001643BB" w:rsidRPr="00056BCF" w:rsidRDefault="001643BB" w:rsidP="001643BB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ind w:firstLine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056BCF">
              <w:rPr>
                <w:rFonts w:ascii="Times New Roman" w:hAnsi="Times New Roman"/>
                <w:szCs w:val="24"/>
                <w:lang w:val="ru-RU"/>
              </w:rPr>
              <w:t>Б</w:t>
            </w:r>
          </w:p>
        </w:tc>
        <w:tc>
          <w:tcPr>
            <w:tcW w:w="2693" w:type="dxa"/>
          </w:tcPr>
          <w:p w:rsidR="001643BB" w:rsidRPr="00056BCF" w:rsidRDefault="001643BB" w:rsidP="001643BB">
            <w:pPr>
              <w:pStyle w:val="afd"/>
              <w:jc w:val="center"/>
              <w:rPr>
                <w:rFonts w:ascii="Times New Roman" w:hAnsi="Times New Roman"/>
                <w:color w:val="09090B"/>
                <w:szCs w:val="24"/>
              </w:rPr>
            </w:pPr>
            <w:r w:rsidRPr="00056BCF">
              <w:rPr>
                <w:rFonts w:ascii="Times New Roman" w:hAnsi="Times New Roman"/>
                <w:color w:val="09090B"/>
                <w:szCs w:val="24"/>
                <w:lang w:val="en-US"/>
              </w:rPr>
              <w:t>L1-</w:t>
            </w:r>
            <w:r w:rsidRPr="00056BCF">
              <w:rPr>
                <w:rFonts w:ascii="Times New Roman" w:hAnsi="Times New Roman"/>
                <w:color w:val="09090B"/>
                <w:szCs w:val="24"/>
              </w:rPr>
              <w:t>норма</w:t>
            </w:r>
          </w:p>
        </w:tc>
        <w:tc>
          <w:tcPr>
            <w:tcW w:w="1134" w:type="dxa"/>
            <w:vAlign w:val="center"/>
          </w:tcPr>
          <w:p w:rsidR="001643BB" w:rsidRPr="00056BCF" w:rsidRDefault="001643BB" w:rsidP="001643BB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ind w:firstLine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056BCF">
              <w:rPr>
                <w:rFonts w:ascii="Times New Roman" w:hAnsi="Times New Roman"/>
                <w:szCs w:val="24"/>
                <w:lang w:val="ru-RU"/>
              </w:rPr>
              <w:t>2</w:t>
            </w:r>
          </w:p>
        </w:tc>
        <w:tc>
          <w:tcPr>
            <w:tcW w:w="4536" w:type="dxa"/>
          </w:tcPr>
          <w:p w:rsidR="001643BB" w:rsidRPr="00056BCF" w:rsidRDefault="00C23E97" w:rsidP="001643BB">
            <w:pPr>
              <w:pStyle w:val="afd"/>
              <w:jc w:val="center"/>
              <w:rPr>
                <w:rFonts w:ascii="Times New Roman" w:hAnsi="Times New Roman"/>
                <w:color w:val="09090B"/>
                <w:szCs w:val="24"/>
              </w:rPr>
            </w:pPr>
            <m:oMathPara>
              <m:oMath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/>
                        <w:i/>
                        <w:color w:val="09090B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color w:val="09090B"/>
                        <w:szCs w:val="24"/>
                        <w:lang w:val="en-US"/>
                      </w:rPr>
                      <m:t>i</m:t>
                    </m:r>
                  </m:sub>
                  <m:sup/>
                  <m:e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="Cambria Math"/>
                            <w:i/>
                            <w:color w:val="09090B"/>
                            <w:szCs w:val="24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09090B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9090B"/>
                                <w:szCs w:val="24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09090B"/>
                                <w:szCs w:val="24"/>
                              </w:rPr>
                              <m:t>i</m:t>
                            </m:r>
                          </m:sub>
                        </m:sSub>
                      </m:e>
                    </m:d>
                  </m:e>
                </m:nary>
              </m:oMath>
            </m:oMathPara>
          </w:p>
        </w:tc>
      </w:tr>
      <w:tr w:rsidR="001643BB" w:rsidRPr="00056BCF" w:rsidTr="00C76555">
        <w:tc>
          <w:tcPr>
            <w:tcW w:w="709" w:type="dxa"/>
            <w:vAlign w:val="center"/>
          </w:tcPr>
          <w:p w:rsidR="001643BB" w:rsidRPr="00056BCF" w:rsidRDefault="001643BB" w:rsidP="001643BB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ind w:firstLine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056BCF">
              <w:rPr>
                <w:rFonts w:ascii="Times New Roman" w:hAnsi="Times New Roman"/>
                <w:szCs w:val="24"/>
                <w:lang w:val="ru-RU"/>
              </w:rPr>
              <w:t>В</w:t>
            </w:r>
          </w:p>
        </w:tc>
        <w:tc>
          <w:tcPr>
            <w:tcW w:w="2693" w:type="dxa"/>
          </w:tcPr>
          <w:p w:rsidR="001643BB" w:rsidRPr="00056BCF" w:rsidRDefault="00C23E97" w:rsidP="001643BB">
            <w:pPr>
              <w:pStyle w:val="afd"/>
              <w:jc w:val="center"/>
              <w:rPr>
                <w:rFonts w:ascii="Times New Roman" w:hAnsi="Times New Roman"/>
                <w:i/>
                <w:color w:val="09090B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9090B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9090B"/>
                        <w:szCs w:val="24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/>
                        <w:color w:val="09090B"/>
                        <w:szCs w:val="24"/>
                      </w:rPr>
                      <m:t xml:space="preserve">∞ </m:t>
                    </m:r>
                  </m:sub>
                </m:sSub>
                <m:r>
                  <w:rPr>
                    <w:rFonts w:ascii="Cambria Math" w:hAnsi="Cambria Math"/>
                    <w:color w:val="09090B"/>
                    <w:szCs w:val="24"/>
                  </w:rPr>
                  <m:t>норма</m:t>
                </m:r>
              </m:oMath>
            </m:oMathPara>
          </w:p>
        </w:tc>
        <w:tc>
          <w:tcPr>
            <w:tcW w:w="1134" w:type="dxa"/>
            <w:vAlign w:val="center"/>
          </w:tcPr>
          <w:p w:rsidR="001643BB" w:rsidRPr="00056BCF" w:rsidRDefault="001643BB" w:rsidP="001643BB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ind w:firstLine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056BCF">
              <w:rPr>
                <w:rFonts w:ascii="Times New Roman" w:hAnsi="Times New Roman"/>
                <w:szCs w:val="24"/>
                <w:lang w:val="ru-RU"/>
              </w:rPr>
              <w:t>3</w:t>
            </w:r>
          </w:p>
        </w:tc>
        <w:tc>
          <w:tcPr>
            <w:tcW w:w="4536" w:type="dxa"/>
          </w:tcPr>
          <w:p w:rsidR="001643BB" w:rsidRPr="00056BCF" w:rsidRDefault="00C23E97" w:rsidP="001643BB">
            <w:pPr>
              <w:pStyle w:val="afd"/>
              <w:jc w:val="center"/>
              <w:rPr>
                <w:rFonts w:ascii="Times New Roman" w:hAnsi="Times New Roman"/>
                <w:color w:val="09090B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9090B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9090B"/>
                        <w:szCs w:val="24"/>
                        <w:lang w:val="en-US"/>
                      </w:rPr>
                      <m:t>max</m:t>
                    </m:r>
                  </m:e>
                  <m:sub>
                    <m:r>
                      <w:rPr>
                        <w:rFonts w:ascii="Cambria Math" w:hAnsi="Cambria Math"/>
                        <w:color w:val="09090B"/>
                        <w:szCs w:val="24"/>
                      </w:rPr>
                      <m:t>i</m:t>
                    </m:r>
                  </m:sub>
                </m:sSub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  <w:color w:val="09090B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9090B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9090B"/>
                            <w:szCs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9090B"/>
                            <w:szCs w:val="24"/>
                          </w:rPr>
                          <m:t>i</m:t>
                        </m:r>
                      </m:sub>
                    </m:sSub>
                  </m:e>
                </m:d>
              </m:oMath>
            </m:oMathPara>
          </w:p>
        </w:tc>
      </w:tr>
    </w:tbl>
    <w:p w:rsidR="001643BB" w:rsidRPr="00056BCF" w:rsidRDefault="001643BB" w:rsidP="001643BB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szCs w:val="24"/>
        </w:rPr>
      </w:pPr>
    </w:p>
    <w:p w:rsidR="001643BB" w:rsidRPr="00056BCF" w:rsidRDefault="001643BB" w:rsidP="00C76555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ind w:firstLine="0"/>
        <w:mirrorIndents/>
        <w:rPr>
          <w:rFonts w:eastAsia="Calibri"/>
          <w:szCs w:val="24"/>
          <w:lang w:val="ru-RU"/>
        </w:rPr>
      </w:pPr>
      <w:r w:rsidRPr="00056BCF">
        <w:rPr>
          <w:rFonts w:eastAsia="Calibri"/>
          <w:szCs w:val="24"/>
          <w:lang w:val="ru-RU"/>
        </w:rPr>
        <w:t>Запишите выбранные цифры под соответствующими буквами.</w:t>
      </w:r>
    </w:p>
    <w:p w:rsidR="00C76555" w:rsidRPr="00056BCF" w:rsidRDefault="00C76555" w:rsidP="00C76555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ind w:firstLine="0"/>
        <w:mirrorIndents/>
        <w:rPr>
          <w:rFonts w:eastAsia="Calibri"/>
          <w:szCs w:val="24"/>
          <w:lang w:val="ru-RU"/>
        </w:rPr>
      </w:pPr>
    </w:p>
    <w:tbl>
      <w:tblPr>
        <w:tblStyle w:val="1a"/>
        <w:tblW w:w="4645" w:type="pct"/>
        <w:tblInd w:w="-5" w:type="dxa"/>
        <w:tblLook w:val="04A0" w:firstRow="1" w:lastRow="0" w:firstColumn="1" w:lastColumn="0" w:noHBand="0" w:noVBand="1"/>
      </w:tblPr>
      <w:tblGrid>
        <w:gridCol w:w="3068"/>
        <w:gridCol w:w="3069"/>
        <w:gridCol w:w="3069"/>
      </w:tblGrid>
      <w:tr w:rsidR="001643BB" w:rsidRPr="00056BCF" w:rsidTr="00C76555">
        <w:tc>
          <w:tcPr>
            <w:tcW w:w="1666" w:type="pct"/>
          </w:tcPr>
          <w:p w:rsidR="001643BB" w:rsidRPr="00056BCF" w:rsidRDefault="001643BB" w:rsidP="00C569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056BCF">
              <w:rPr>
                <w:rFonts w:ascii="Times New Roman" w:hAnsi="Times New Roman"/>
                <w:bCs/>
                <w:color w:val="000000"/>
                <w:szCs w:val="24"/>
              </w:rPr>
              <w:t>А</w:t>
            </w:r>
          </w:p>
        </w:tc>
        <w:tc>
          <w:tcPr>
            <w:tcW w:w="1667" w:type="pct"/>
          </w:tcPr>
          <w:p w:rsidR="001643BB" w:rsidRPr="00056BCF" w:rsidRDefault="001643BB" w:rsidP="00C569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056BCF">
              <w:rPr>
                <w:rFonts w:ascii="Times New Roman" w:hAnsi="Times New Roman"/>
                <w:bCs/>
                <w:color w:val="000000"/>
                <w:szCs w:val="24"/>
              </w:rPr>
              <w:t>Б</w:t>
            </w:r>
          </w:p>
        </w:tc>
        <w:tc>
          <w:tcPr>
            <w:tcW w:w="1667" w:type="pct"/>
          </w:tcPr>
          <w:p w:rsidR="001643BB" w:rsidRPr="00056BCF" w:rsidRDefault="001643BB" w:rsidP="00C569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056BCF">
              <w:rPr>
                <w:rFonts w:ascii="Times New Roman" w:hAnsi="Times New Roman"/>
                <w:bCs/>
                <w:color w:val="000000"/>
                <w:szCs w:val="24"/>
              </w:rPr>
              <w:t>В</w:t>
            </w:r>
          </w:p>
        </w:tc>
      </w:tr>
      <w:tr w:rsidR="001643BB" w:rsidRPr="00056BCF" w:rsidTr="00C76555">
        <w:tc>
          <w:tcPr>
            <w:tcW w:w="1666" w:type="pct"/>
          </w:tcPr>
          <w:p w:rsidR="001643BB" w:rsidRPr="00056BCF" w:rsidRDefault="001643BB" w:rsidP="00C569A5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667" w:type="pct"/>
          </w:tcPr>
          <w:p w:rsidR="001643BB" w:rsidRPr="00056BCF" w:rsidRDefault="001643BB" w:rsidP="00C569A5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667" w:type="pct"/>
          </w:tcPr>
          <w:p w:rsidR="001643BB" w:rsidRPr="00056BCF" w:rsidRDefault="001643BB" w:rsidP="00C569A5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</w:rPr>
            </w:pPr>
          </w:p>
        </w:tc>
      </w:tr>
    </w:tbl>
    <w:p w:rsidR="001643BB" w:rsidRPr="00056BCF" w:rsidRDefault="001643BB" w:rsidP="001643BB">
      <w:pPr>
        <w:pStyle w:val="afd"/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ind w:left="1069"/>
        <w:mirrorIndents/>
        <w:rPr>
          <w:szCs w:val="24"/>
        </w:rPr>
      </w:pPr>
    </w:p>
    <w:p w:rsidR="001643BB" w:rsidRPr="00056BCF" w:rsidRDefault="001643BB" w:rsidP="001643BB">
      <w:pPr>
        <w:pStyle w:val="afd"/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ind w:left="1069"/>
        <w:mirrorIndents/>
        <w:rPr>
          <w:b/>
          <w:szCs w:val="24"/>
        </w:rPr>
      </w:pPr>
      <w:r w:rsidRPr="00056BCF">
        <w:rPr>
          <w:b/>
          <w:szCs w:val="24"/>
        </w:rPr>
        <w:t xml:space="preserve">Правильный ответ: </w:t>
      </w:r>
    </w:p>
    <w:tbl>
      <w:tblPr>
        <w:tblStyle w:val="1a"/>
        <w:tblW w:w="4645" w:type="pct"/>
        <w:tblInd w:w="-5" w:type="dxa"/>
        <w:tblLook w:val="04A0" w:firstRow="1" w:lastRow="0" w:firstColumn="1" w:lastColumn="0" w:noHBand="0" w:noVBand="1"/>
      </w:tblPr>
      <w:tblGrid>
        <w:gridCol w:w="3068"/>
        <w:gridCol w:w="3069"/>
        <w:gridCol w:w="3069"/>
      </w:tblGrid>
      <w:tr w:rsidR="001643BB" w:rsidRPr="00056BCF" w:rsidTr="00C76555">
        <w:tc>
          <w:tcPr>
            <w:tcW w:w="1666" w:type="pct"/>
          </w:tcPr>
          <w:p w:rsidR="001643BB" w:rsidRPr="00056BCF" w:rsidRDefault="001643BB" w:rsidP="00C569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56BCF">
              <w:rPr>
                <w:rFonts w:ascii="Times New Roman" w:hAnsi="Times New Roman"/>
                <w:b/>
                <w:bCs/>
                <w:szCs w:val="24"/>
              </w:rPr>
              <w:t>А</w:t>
            </w:r>
          </w:p>
        </w:tc>
        <w:tc>
          <w:tcPr>
            <w:tcW w:w="1667" w:type="pct"/>
          </w:tcPr>
          <w:p w:rsidR="001643BB" w:rsidRPr="00056BCF" w:rsidRDefault="001643BB" w:rsidP="00C569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56BCF">
              <w:rPr>
                <w:rFonts w:ascii="Times New Roman" w:hAnsi="Times New Roman"/>
                <w:b/>
                <w:bCs/>
                <w:szCs w:val="24"/>
              </w:rPr>
              <w:t>Б</w:t>
            </w:r>
          </w:p>
        </w:tc>
        <w:tc>
          <w:tcPr>
            <w:tcW w:w="1667" w:type="pct"/>
          </w:tcPr>
          <w:p w:rsidR="001643BB" w:rsidRPr="00056BCF" w:rsidRDefault="001643BB" w:rsidP="00C569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56BCF">
              <w:rPr>
                <w:rFonts w:ascii="Times New Roman" w:hAnsi="Times New Roman"/>
                <w:b/>
                <w:bCs/>
                <w:szCs w:val="24"/>
              </w:rPr>
              <w:t>В</w:t>
            </w:r>
          </w:p>
        </w:tc>
      </w:tr>
      <w:tr w:rsidR="001643BB" w:rsidRPr="00056BCF" w:rsidTr="00C76555">
        <w:tc>
          <w:tcPr>
            <w:tcW w:w="1666" w:type="pct"/>
          </w:tcPr>
          <w:p w:rsidR="001643BB" w:rsidRPr="00056BCF" w:rsidRDefault="001643BB" w:rsidP="00C569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056BCF">
              <w:rPr>
                <w:rFonts w:ascii="Times New Roman" w:hAnsi="Times New Roman"/>
                <w:b/>
                <w:bCs/>
                <w:szCs w:val="24"/>
                <w:lang w:val="ru-RU"/>
              </w:rPr>
              <w:t>1</w:t>
            </w:r>
          </w:p>
        </w:tc>
        <w:tc>
          <w:tcPr>
            <w:tcW w:w="1667" w:type="pct"/>
          </w:tcPr>
          <w:p w:rsidR="001643BB" w:rsidRPr="00056BCF" w:rsidRDefault="001643BB" w:rsidP="00C569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056BCF">
              <w:rPr>
                <w:rFonts w:ascii="Times New Roman" w:hAnsi="Times New Roman"/>
                <w:b/>
                <w:bCs/>
                <w:szCs w:val="24"/>
                <w:lang w:val="ru-RU"/>
              </w:rPr>
              <w:t>2</w:t>
            </w:r>
          </w:p>
        </w:tc>
        <w:tc>
          <w:tcPr>
            <w:tcW w:w="1667" w:type="pct"/>
          </w:tcPr>
          <w:p w:rsidR="001643BB" w:rsidRPr="00056BCF" w:rsidRDefault="00D77E4F" w:rsidP="00C569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056BCF">
              <w:rPr>
                <w:rFonts w:ascii="Times New Roman" w:hAnsi="Times New Roman"/>
                <w:b/>
                <w:bCs/>
                <w:szCs w:val="24"/>
                <w:lang w:val="ru-RU"/>
              </w:rPr>
              <w:t>3</w:t>
            </w:r>
          </w:p>
        </w:tc>
      </w:tr>
    </w:tbl>
    <w:p w:rsidR="001643BB" w:rsidRPr="00056BCF" w:rsidRDefault="001643BB" w:rsidP="001643BB">
      <w:pPr>
        <w:pStyle w:val="afd"/>
        <w:widowControl w:val="0"/>
        <w:ind w:left="1069"/>
        <w:rPr>
          <w:b/>
          <w:szCs w:val="24"/>
        </w:rPr>
      </w:pPr>
    </w:p>
    <w:p w:rsidR="00640166" w:rsidRPr="00056BCF" w:rsidRDefault="00930214" w:rsidP="00C76555">
      <w:pPr>
        <w:pStyle w:val="afd"/>
        <w:numPr>
          <w:ilvl w:val="0"/>
          <w:numId w:val="27"/>
        </w:numPr>
        <w:shd w:val="clear" w:color="auto" w:fill="FFFFFF"/>
        <w:tabs>
          <w:tab w:val="left" w:pos="567"/>
        </w:tabs>
        <w:spacing w:after="100" w:afterAutospacing="1"/>
        <w:ind w:left="0" w:firstLine="0"/>
        <w:jc w:val="left"/>
        <w:rPr>
          <w:color w:val="262626"/>
          <w:szCs w:val="24"/>
          <w:lang w:eastAsia="ru-RU"/>
        </w:rPr>
      </w:pPr>
      <w:r w:rsidRPr="00056BCF">
        <w:rPr>
          <w:color w:val="262626"/>
          <w:szCs w:val="24"/>
          <w:lang w:eastAsia="ru-RU"/>
        </w:rPr>
        <w:t>О</w:t>
      </w:r>
      <w:r w:rsidR="00640166" w:rsidRPr="00056BCF">
        <w:rPr>
          <w:color w:val="262626"/>
          <w:szCs w:val="24"/>
          <w:lang w:eastAsia="ru-RU"/>
        </w:rPr>
        <w:t>ртогонализация матриц</w:t>
      </w:r>
      <w:r w:rsidRPr="00056BCF">
        <w:rPr>
          <w:color w:val="262626"/>
          <w:szCs w:val="24"/>
          <w:lang w:eastAsia="ru-RU"/>
        </w:rPr>
        <w:t xml:space="preserve"> это </w:t>
      </w:r>
      <w:r w:rsidR="00435BD7" w:rsidRPr="00056BCF">
        <w:rPr>
          <w:color w:val="262626"/>
          <w:szCs w:val="24"/>
          <w:lang w:eastAsia="ru-RU"/>
        </w:rPr>
        <w:t>…</w:t>
      </w:r>
    </w:p>
    <w:p w:rsidR="00D77E4F" w:rsidRPr="00056BCF" w:rsidRDefault="00D77E4F" w:rsidP="00C76555">
      <w:pPr>
        <w:pStyle w:val="afd"/>
        <w:shd w:val="clear" w:color="auto" w:fill="FFFFFF"/>
        <w:tabs>
          <w:tab w:val="left" w:pos="567"/>
        </w:tabs>
        <w:spacing w:after="100" w:afterAutospacing="1"/>
        <w:jc w:val="left"/>
        <w:rPr>
          <w:color w:val="262626"/>
          <w:szCs w:val="24"/>
          <w:lang w:eastAsia="ru-RU"/>
        </w:rPr>
      </w:pPr>
    </w:p>
    <w:p w:rsidR="00930214" w:rsidRPr="00056BCF" w:rsidRDefault="00930214" w:rsidP="00C76555">
      <w:pPr>
        <w:pStyle w:val="afd"/>
        <w:numPr>
          <w:ilvl w:val="0"/>
          <w:numId w:val="35"/>
        </w:numPr>
        <w:shd w:val="clear" w:color="auto" w:fill="FFFFFF"/>
        <w:tabs>
          <w:tab w:val="left" w:pos="567"/>
        </w:tabs>
        <w:spacing w:after="100" w:afterAutospacing="1"/>
        <w:ind w:left="0" w:firstLine="0"/>
        <w:jc w:val="left"/>
        <w:rPr>
          <w:color w:val="262626"/>
          <w:szCs w:val="24"/>
          <w:lang w:eastAsia="ru-RU"/>
        </w:rPr>
      </w:pPr>
      <w:proofErr w:type="gramStart"/>
      <w:r w:rsidRPr="00056BCF">
        <w:rPr>
          <w:color w:val="262626"/>
          <w:szCs w:val="24"/>
          <w:lang w:eastAsia="ru-RU"/>
        </w:rPr>
        <w:t>п</w:t>
      </w:r>
      <w:r w:rsidR="00640166" w:rsidRPr="00056BCF">
        <w:rPr>
          <w:color w:val="262626"/>
          <w:szCs w:val="24"/>
          <w:lang w:eastAsia="ru-RU"/>
        </w:rPr>
        <w:t>роцесс</w:t>
      </w:r>
      <w:proofErr w:type="gramEnd"/>
      <w:r w:rsidR="00640166" w:rsidRPr="00056BCF">
        <w:rPr>
          <w:color w:val="262626"/>
          <w:szCs w:val="24"/>
          <w:lang w:eastAsia="ru-RU"/>
        </w:rPr>
        <w:t xml:space="preserve"> преобразования матрицы в верхнюю треугольную форму</w:t>
      </w:r>
    </w:p>
    <w:p w:rsidR="00930214" w:rsidRPr="00056BCF" w:rsidRDefault="00930214" w:rsidP="00C76555">
      <w:pPr>
        <w:pStyle w:val="afd"/>
        <w:numPr>
          <w:ilvl w:val="0"/>
          <w:numId w:val="35"/>
        </w:numPr>
        <w:shd w:val="clear" w:color="auto" w:fill="FFFFFF"/>
        <w:tabs>
          <w:tab w:val="left" w:pos="567"/>
        </w:tabs>
        <w:spacing w:after="100" w:afterAutospacing="1"/>
        <w:ind w:left="0" w:firstLine="0"/>
        <w:jc w:val="left"/>
        <w:rPr>
          <w:color w:val="262626"/>
          <w:szCs w:val="24"/>
          <w:lang w:eastAsia="ru-RU"/>
        </w:rPr>
      </w:pPr>
      <w:proofErr w:type="gramStart"/>
      <w:r w:rsidRPr="00056BCF">
        <w:rPr>
          <w:color w:val="262626"/>
          <w:szCs w:val="24"/>
          <w:lang w:eastAsia="ru-RU"/>
        </w:rPr>
        <w:t>п</w:t>
      </w:r>
      <w:r w:rsidR="00640166" w:rsidRPr="00056BCF">
        <w:rPr>
          <w:color w:val="262626"/>
          <w:szCs w:val="24"/>
          <w:lang w:eastAsia="ru-RU"/>
        </w:rPr>
        <w:t>роцесс</w:t>
      </w:r>
      <w:proofErr w:type="gramEnd"/>
      <w:r w:rsidR="00640166" w:rsidRPr="00056BCF">
        <w:rPr>
          <w:color w:val="262626"/>
          <w:szCs w:val="24"/>
          <w:lang w:eastAsia="ru-RU"/>
        </w:rPr>
        <w:t xml:space="preserve"> преобразования векторов в ортогональные векторы</w:t>
      </w:r>
    </w:p>
    <w:p w:rsidR="00930214" w:rsidRPr="00056BCF" w:rsidRDefault="00930214" w:rsidP="00C76555">
      <w:pPr>
        <w:pStyle w:val="afd"/>
        <w:numPr>
          <w:ilvl w:val="0"/>
          <w:numId w:val="35"/>
        </w:numPr>
        <w:shd w:val="clear" w:color="auto" w:fill="FFFFFF"/>
        <w:tabs>
          <w:tab w:val="left" w:pos="567"/>
        </w:tabs>
        <w:spacing w:after="100" w:afterAutospacing="1"/>
        <w:ind w:left="0" w:firstLine="0"/>
        <w:jc w:val="left"/>
        <w:rPr>
          <w:color w:val="262626"/>
          <w:szCs w:val="24"/>
          <w:lang w:eastAsia="ru-RU"/>
        </w:rPr>
      </w:pPr>
      <w:proofErr w:type="gramStart"/>
      <w:r w:rsidRPr="00056BCF">
        <w:rPr>
          <w:color w:val="262626"/>
          <w:szCs w:val="24"/>
          <w:lang w:eastAsia="ru-RU"/>
        </w:rPr>
        <w:t>п</w:t>
      </w:r>
      <w:r w:rsidR="00640166" w:rsidRPr="00056BCF">
        <w:rPr>
          <w:color w:val="262626"/>
          <w:szCs w:val="24"/>
          <w:lang w:eastAsia="ru-RU"/>
        </w:rPr>
        <w:t>роцесс</w:t>
      </w:r>
      <w:proofErr w:type="gramEnd"/>
      <w:r w:rsidR="00640166" w:rsidRPr="00056BCF">
        <w:rPr>
          <w:color w:val="262626"/>
          <w:szCs w:val="24"/>
          <w:lang w:eastAsia="ru-RU"/>
        </w:rPr>
        <w:t xml:space="preserve"> уменьшения размерности данных</w:t>
      </w:r>
    </w:p>
    <w:p w:rsidR="00640166" w:rsidRPr="00056BCF" w:rsidRDefault="00930214" w:rsidP="00C76555">
      <w:pPr>
        <w:pStyle w:val="afd"/>
        <w:numPr>
          <w:ilvl w:val="0"/>
          <w:numId w:val="35"/>
        </w:numPr>
        <w:shd w:val="clear" w:color="auto" w:fill="FFFFFF"/>
        <w:tabs>
          <w:tab w:val="left" w:pos="567"/>
        </w:tabs>
        <w:spacing w:after="100" w:afterAutospacing="1"/>
        <w:ind w:left="0" w:firstLine="0"/>
        <w:jc w:val="left"/>
        <w:rPr>
          <w:color w:val="262626"/>
          <w:szCs w:val="24"/>
          <w:lang w:eastAsia="ru-RU"/>
        </w:rPr>
      </w:pPr>
      <w:proofErr w:type="gramStart"/>
      <w:r w:rsidRPr="00056BCF">
        <w:rPr>
          <w:color w:val="262626"/>
          <w:szCs w:val="24"/>
          <w:lang w:eastAsia="ru-RU"/>
        </w:rPr>
        <w:t>п</w:t>
      </w:r>
      <w:r w:rsidR="00640166" w:rsidRPr="00056BCF">
        <w:rPr>
          <w:color w:val="262626"/>
          <w:szCs w:val="24"/>
          <w:lang w:eastAsia="ru-RU"/>
        </w:rPr>
        <w:t>роцесс</w:t>
      </w:r>
      <w:proofErr w:type="gramEnd"/>
      <w:r w:rsidR="00640166" w:rsidRPr="00056BCF">
        <w:rPr>
          <w:color w:val="262626"/>
          <w:szCs w:val="24"/>
          <w:lang w:eastAsia="ru-RU"/>
        </w:rPr>
        <w:t xml:space="preserve"> вычисления собственных значений матрицы.</w:t>
      </w:r>
    </w:p>
    <w:p w:rsidR="00435BD7" w:rsidRPr="00056BCF" w:rsidRDefault="00435BD7" w:rsidP="00C76555">
      <w:pPr>
        <w:pStyle w:val="afd"/>
        <w:shd w:val="clear" w:color="auto" w:fill="FFFFFF"/>
        <w:tabs>
          <w:tab w:val="left" w:pos="567"/>
        </w:tabs>
        <w:spacing w:after="100" w:afterAutospacing="1"/>
        <w:jc w:val="left"/>
        <w:rPr>
          <w:b/>
          <w:bCs/>
          <w:color w:val="262626"/>
          <w:szCs w:val="24"/>
          <w:lang w:eastAsia="ru-RU"/>
        </w:rPr>
      </w:pPr>
    </w:p>
    <w:p w:rsidR="00640166" w:rsidRPr="00056BCF" w:rsidRDefault="00640166" w:rsidP="00C76555">
      <w:pPr>
        <w:pStyle w:val="afd"/>
        <w:shd w:val="clear" w:color="auto" w:fill="FFFFFF"/>
        <w:tabs>
          <w:tab w:val="left" w:pos="567"/>
        </w:tabs>
        <w:spacing w:after="100" w:afterAutospacing="1"/>
        <w:jc w:val="left"/>
        <w:rPr>
          <w:color w:val="262626"/>
          <w:szCs w:val="24"/>
          <w:lang w:eastAsia="ru-RU"/>
        </w:rPr>
      </w:pPr>
      <w:r w:rsidRPr="00056BCF">
        <w:rPr>
          <w:b/>
          <w:bCs/>
          <w:color w:val="262626"/>
          <w:szCs w:val="24"/>
          <w:lang w:eastAsia="ru-RU"/>
        </w:rPr>
        <w:t>Правильный ответ:</w:t>
      </w:r>
      <w:r w:rsidRPr="00056BCF">
        <w:rPr>
          <w:color w:val="262626"/>
          <w:szCs w:val="24"/>
          <w:lang w:eastAsia="ru-RU"/>
        </w:rPr>
        <w:t xml:space="preserve"> </w:t>
      </w:r>
      <w:r w:rsidR="00930214" w:rsidRPr="00056BCF">
        <w:rPr>
          <w:b/>
          <w:color w:val="262626"/>
          <w:szCs w:val="24"/>
          <w:lang w:eastAsia="ru-RU"/>
        </w:rPr>
        <w:t>2</w:t>
      </w:r>
    </w:p>
    <w:p w:rsidR="00435BD7" w:rsidRPr="00056BCF" w:rsidRDefault="00435BD7" w:rsidP="00930214">
      <w:pPr>
        <w:pStyle w:val="afd"/>
        <w:shd w:val="clear" w:color="auto" w:fill="FFFFFF"/>
        <w:spacing w:after="100" w:afterAutospacing="1"/>
        <w:ind w:left="1069"/>
        <w:jc w:val="left"/>
        <w:rPr>
          <w:color w:val="262626"/>
          <w:szCs w:val="24"/>
          <w:lang w:eastAsia="ru-RU"/>
        </w:rPr>
      </w:pPr>
    </w:p>
    <w:p w:rsidR="00435BD7" w:rsidRPr="00056BCF" w:rsidRDefault="00435BD7" w:rsidP="00C76555">
      <w:pPr>
        <w:pStyle w:val="afd"/>
        <w:numPr>
          <w:ilvl w:val="0"/>
          <w:numId w:val="27"/>
        </w:numPr>
        <w:tabs>
          <w:tab w:val="left" w:pos="567"/>
        </w:tabs>
        <w:spacing w:after="200" w:line="276" w:lineRule="auto"/>
        <w:ind w:left="0" w:firstLine="0"/>
        <w:rPr>
          <w:color w:val="09090B"/>
          <w:szCs w:val="24"/>
        </w:rPr>
      </w:pPr>
      <w:r w:rsidRPr="00056BCF">
        <w:rPr>
          <w:color w:val="09090B"/>
          <w:szCs w:val="24"/>
        </w:rPr>
        <w:t xml:space="preserve"> Какие цели преследует применение метода главных компонент?</w:t>
      </w:r>
    </w:p>
    <w:p w:rsidR="00435BD7" w:rsidRPr="00056BCF" w:rsidRDefault="00435BD7" w:rsidP="00C76555">
      <w:pPr>
        <w:pStyle w:val="afd"/>
        <w:tabs>
          <w:tab w:val="left" w:pos="567"/>
        </w:tabs>
        <w:rPr>
          <w:color w:val="09090B"/>
          <w:szCs w:val="24"/>
        </w:rPr>
      </w:pPr>
    </w:p>
    <w:p w:rsidR="00435BD7" w:rsidRPr="00056BCF" w:rsidRDefault="00435BD7" w:rsidP="00C76555">
      <w:pPr>
        <w:pStyle w:val="afd"/>
        <w:numPr>
          <w:ilvl w:val="0"/>
          <w:numId w:val="36"/>
        </w:numPr>
        <w:tabs>
          <w:tab w:val="left" w:pos="567"/>
        </w:tabs>
        <w:ind w:left="0" w:firstLine="0"/>
        <w:rPr>
          <w:color w:val="09090B"/>
          <w:szCs w:val="24"/>
        </w:rPr>
      </w:pPr>
      <w:r w:rsidRPr="00056BCF">
        <w:rPr>
          <w:color w:val="09090B"/>
          <w:szCs w:val="24"/>
          <w:lang w:val="en-US"/>
        </w:rPr>
        <w:t>c</w:t>
      </w:r>
      <w:proofErr w:type="spellStart"/>
      <w:r w:rsidRPr="00056BCF">
        <w:rPr>
          <w:color w:val="09090B"/>
          <w:szCs w:val="24"/>
        </w:rPr>
        <w:t>нижение</w:t>
      </w:r>
      <w:proofErr w:type="spellEnd"/>
      <w:r w:rsidRPr="00056BCF">
        <w:rPr>
          <w:color w:val="09090B"/>
          <w:szCs w:val="24"/>
        </w:rPr>
        <w:t xml:space="preserve"> размерности данных</w:t>
      </w:r>
    </w:p>
    <w:p w:rsidR="00435BD7" w:rsidRPr="00056BCF" w:rsidRDefault="00435BD7" w:rsidP="00C76555">
      <w:pPr>
        <w:pStyle w:val="afd"/>
        <w:numPr>
          <w:ilvl w:val="0"/>
          <w:numId w:val="36"/>
        </w:numPr>
        <w:tabs>
          <w:tab w:val="left" w:pos="567"/>
        </w:tabs>
        <w:ind w:left="0" w:firstLine="0"/>
        <w:rPr>
          <w:color w:val="09090B"/>
          <w:szCs w:val="24"/>
        </w:rPr>
      </w:pPr>
      <w:proofErr w:type="gramStart"/>
      <w:r w:rsidRPr="00056BCF">
        <w:rPr>
          <w:color w:val="09090B"/>
          <w:szCs w:val="24"/>
        </w:rPr>
        <w:t>увеличение</w:t>
      </w:r>
      <w:proofErr w:type="gramEnd"/>
      <w:r w:rsidRPr="00056BCF">
        <w:rPr>
          <w:color w:val="09090B"/>
          <w:szCs w:val="24"/>
        </w:rPr>
        <w:t xml:space="preserve"> размерности данных</w:t>
      </w:r>
    </w:p>
    <w:p w:rsidR="00435BD7" w:rsidRPr="00056BCF" w:rsidRDefault="00435BD7" w:rsidP="00C76555">
      <w:pPr>
        <w:pStyle w:val="afd"/>
        <w:numPr>
          <w:ilvl w:val="0"/>
          <w:numId w:val="36"/>
        </w:numPr>
        <w:tabs>
          <w:tab w:val="left" w:pos="567"/>
        </w:tabs>
        <w:ind w:left="0" w:firstLine="0"/>
        <w:rPr>
          <w:color w:val="09090B"/>
          <w:szCs w:val="24"/>
        </w:rPr>
      </w:pPr>
      <w:proofErr w:type="gramStart"/>
      <w:r w:rsidRPr="00056BCF">
        <w:rPr>
          <w:color w:val="09090B"/>
          <w:szCs w:val="24"/>
        </w:rPr>
        <w:t>визуализация</w:t>
      </w:r>
      <w:proofErr w:type="gramEnd"/>
      <w:r w:rsidRPr="00056BCF">
        <w:rPr>
          <w:color w:val="09090B"/>
          <w:szCs w:val="24"/>
        </w:rPr>
        <w:t xml:space="preserve"> данных</w:t>
      </w:r>
    </w:p>
    <w:p w:rsidR="00435BD7" w:rsidRPr="00056BCF" w:rsidRDefault="00435BD7" w:rsidP="00C76555">
      <w:pPr>
        <w:pStyle w:val="afd"/>
        <w:numPr>
          <w:ilvl w:val="0"/>
          <w:numId w:val="36"/>
        </w:numPr>
        <w:tabs>
          <w:tab w:val="left" w:pos="567"/>
        </w:tabs>
        <w:ind w:left="0" w:firstLine="0"/>
        <w:rPr>
          <w:color w:val="09090B"/>
          <w:szCs w:val="24"/>
        </w:rPr>
      </w:pPr>
      <w:proofErr w:type="gramStart"/>
      <w:r w:rsidRPr="00056BCF">
        <w:rPr>
          <w:color w:val="09090B"/>
          <w:szCs w:val="24"/>
        </w:rPr>
        <w:t>устранение</w:t>
      </w:r>
      <w:proofErr w:type="gramEnd"/>
      <w:r w:rsidRPr="00056BCF">
        <w:rPr>
          <w:color w:val="09090B"/>
          <w:szCs w:val="24"/>
        </w:rPr>
        <w:t xml:space="preserve"> шума в данных</w:t>
      </w:r>
    </w:p>
    <w:p w:rsidR="00435BD7" w:rsidRPr="00056BCF" w:rsidRDefault="00AA7559" w:rsidP="00C76555">
      <w:pPr>
        <w:pStyle w:val="afd"/>
        <w:numPr>
          <w:ilvl w:val="0"/>
          <w:numId w:val="36"/>
        </w:numPr>
        <w:tabs>
          <w:tab w:val="left" w:pos="567"/>
        </w:tabs>
        <w:ind w:left="0" w:firstLine="0"/>
        <w:rPr>
          <w:color w:val="09090B"/>
          <w:szCs w:val="24"/>
        </w:rPr>
      </w:pPr>
      <w:proofErr w:type="gramStart"/>
      <w:r w:rsidRPr="00056BCF">
        <w:rPr>
          <w:color w:val="09090B"/>
          <w:szCs w:val="24"/>
        </w:rPr>
        <w:t>п</w:t>
      </w:r>
      <w:r w:rsidR="00435BD7" w:rsidRPr="00056BCF">
        <w:rPr>
          <w:color w:val="09090B"/>
          <w:szCs w:val="24"/>
        </w:rPr>
        <w:t>остроение</w:t>
      </w:r>
      <w:proofErr w:type="gramEnd"/>
      <w:r w:rsidR="00435BD7" w:rsidRPr="00056BCF">
        <w:rPr>
          <w:color w:val="09090B"/>
          <w:szCs w:val="24"/>
        </w:rPr>
        <w:t xml:space="preserve"> кластеров</w:t>
      </w:r>
    </w:p>
    <w:p w:rsidR="00435BD7" w:rsidRPr="00056BCF" w:rsidRDefault="00435BD7" w:rsidP="00C76555">
      <w:pPr>
        <w:tabs>
          <w:tab w:val="left" w:pos="567"/>
        </w:tabs>
        <w:ind w:firstLine="0"/>
        <w:rPr>
          <w:color w:val="09090B"/>
          <w:szCs w:val="24"/>
        </w:rPr>
      </w:pPr>
    </w:p>
    <w:p w:rsidR="00435BD7" w:rsidRPr="00056BCF" w:rsidRDefault="00435BD7" w:rsidP="00C76555">
      <w:pPr>
        <w:tabs>
          <w:tab w:val="left" w:pos="567"/>
        </w:tabs>
        <w:ind w:firstLine="0"/>
        <w:rPr>
          <w:b/>
          <w:color w:val="09090B"/>
          <w:szCs w:val="24"/>
        </w:rPr>
      </w:pPr>
      <w:r w:rsidRPr="00056BCF">
        <w:rPr>
          <w:b/>
          <w:color w:val="09090B"/>
          <w:szCs w:val="24"/>
          <w:lang w:val="ru-RU"/>
        </w:rPr>
        <w:t>Правильный ответ</w:t>
      </w:r>
      <w:r w:rsidRPr="00056BCF">
        <w:rPr>
          <w:b/>
          <w:color w:val="09090B"/>
          <w:szCs w:val="24"/>
        </w:rPr>
        <w:t>: 1,3,4</w:t>
      </w:r>
    </w:p>
    <w:p w:rsidR="00435BD7" w:rsidRPr="00056BCF" w:rsidRDefault="00435BD7" w:rsidP="00C76555">
      <w:pPr>
        <w:tabs>
          <w:tab w:val="left" w:pos="567"/>
        </w:tabs>
        <w:ind w:firstLine="0"/>
        <w:rPr>
          <w:b/>
          <w:color w:val="09090B"/>
          <w:szCs w:val="24"/>
        </w:rPr>
      </w:pPr>
    </w:p>
    <w:p w:rsidR="00435BD7" w:rsidRPr="00056BCF" w:rsidRDefault="00435BD7" w:rsidP="00C76555">
      <w:pPr>
        <w:pStyle w:val="afd"/>
        <w:numPr>
          <w:ilvl w:val="0"/>
          <w:numId w:val="27"/>
        </w:numPr>
        <w:tabs>
          <w:tab w:val="left" w:pos="567"/>
        </w:tabs>
        <w:spacing w:after="200" w:line="276" w:lineRule="auto"/>
        <w:ind w:left="0" w:firstLine="0"/>
        <w:rPr>
          <w:color w:val="09090B"/>
          <w:szCs w:val="24"/>
        </w:rPr>
      </w:pPr>
      <w:r w:rsidRPr="00056BCF">
        <w:rPr>
          <w:color w:val="09090B"/>
          <w:szCs w:val="24"/>
        </w:rPr>
        <w:t>Что представляют собой главные компоненты?</w:t>
      </w:r>
    </w:p>
    <w:p w:rsidR="00435BD7" w:rsidRPr="00056BCF" w:rsidRDefault="00435BD7" w:rsidP="00C76555">
      <w:pPr>
        <w:pStyle w:val="afd"/>
        <w:tabs>
          <w:tab w:val="left" w:pos="567"/>
        </w:tabs>
        <w:rPr>
          <w:color w:val="09090B"/>
          <w:szCs w:val="24"/>
        </w:rPr>
      </w:pPr>
    </w:p>
    <w:p w:rsidR="00435BD7" w:rsidRPr="00056BCF" w:rsidRDefault="00435BD7" w:rsidP="00C76555">
      <w:pPr>
        <w:pStyle w:val="afd"/>
        <w:numPr>
          <w:ilvl w:val="0"/>
          <w:numId w:val="37"/>
        </w:numPr>
        <w:tabs>
          <w:tab w:val="left" w:pos="567"/>
        </w:tabs>
        <w:ind w:left="0" w:firstLine="0"/>
        <w:rPr>
          <w:color w:val="09090B"/>
          <w:szCs w:val="24"/>
        </w:rPr>
      </w:pPr>
      <w:proofErr w:type="gramStart"/>
      <w:r w:rsidRPr="00056BCF">
        <w:rPr>
          <w:color w:val="09090B"/>
          <w:szCs w:val="24"/>
        </w:rPr>
        <w:t>новые</w:t>
      </w:r>
      <w:proofErr w:type="gramEnd"/>
      <w:r w:rsidRPr="00056BCF">
        <w:rPr>
          <w:color w:val="09090B"/>
          <w:szCs w:val="24"/>
        </w:rPr>
        <w:t>, некоррелированные переменные</w:t>
      </w:r>
    </w:p>
    <w:p w:rsidR="00435BD7" w:rsidRPr="00056BCF" w:rsidRDefault="00435BD7" w:rsidP="00C76555">
      <w:pPr>
        <w:pStyle w:val="afd"/>
        <w:numPr>
          <w:ilvl w:val="0"/>
          <w:numId w:val="37"/>
        </w:numPr>
        <w:tabs>
          <w:tab w:val="left" w:pos="567"/>
        </w:tabs>
        <w:ind w:left="0" w:firstLine="0"/>
        <w:rPr>
          <w:color w:val="09090B"/>
          <w:szCs w:val="24"/>
        </w:rPr>
      </w:pPr>
      <w:proofErr w:type="gramStart"/>
      <w:r w:rsidRPr="00056BCF">
        <w:rPr>
          <w:color w:val="09090B"/>
          <w:szCs w:val="24"/>
        </w:rPr>
        <w:t>линейные</w:t>
      </w:r>
      <w:proofErr w:type="gramEnd"/>
      <w:r w:rsidRPr="00056BCF">
        <w:rPr>
          <w:color w:val="09090B"/>
          <w:szCs w:val="24"/>
        </w:rPr>
        <w:t xml:space="preserve"> комбинации исходных переменных</w:t>
      </w:r>
    </w:p>
    <w:p w:rsidR="00435BD7" w:rsidRPr="00056BCF" w:rsidRDefault="00435BD7" w:rsidP="00C76555">
      <w:pPr>
        <w:pStyle w:val="afd"/>
        <w:numPr>
          <w:ilvl w:val="0"/>
          <w:numId w:val="37"/>
        </w:numPr>
        <w:tabs>
          <w:tab w:val="left" w:pos="567"/>
        </w:tabs>
        <w:ind w:left="0" w:firstLine="0"/>
        <w:rPr>
          <w:color w:val="09090B"/>
          <w:szCs w:val="24"/>
        </w:rPr>
      </w:pPr>
      <w:proofErr w:type="gramStart"/>
      <w:r w:rsidRPr="00056BCF">
        <w:rPr>
          <w:color w:val="09090B"/>
          <w:szCs w:val="24"/>
        </w:rPr>
        <w:t>векторы</w:t>
      </w:r>
      <w:proofErr w:type="gramEnd"/>
      <w:r w:rsidRPr="00056BCF">
        <w:rPr>
          <w:color w:val="09090B"/>
          <w:szCs w:val="24"/>
        </w:rPr>
        <w:t xml:space="preserve"> с максимальной дисперсией</w:t>
      </w:r>
    </w:p>
    <w:p w:rsidR="00435BD7" w:rsidRPr="00056BCF" w:rsidRDefault="005B3384" w:rsidP="00C76555">
      <w:pPr>
        <w:pStyle w:val="afd"/>
        <w:numPr>
          <w:ilvl w:val="0"/>
          <w:numId w:val="37"/>
        </w:numPr>
        <w:tabs>
          <w:tab w:val="left" w:pos="567"/>
        </w:tabs>
        <w:ind w:left="0" w:firstLine="0"/>
        <w:rPr>
          <w:color w:val="09090B"/>
          <w:szCs w:val="24"/>
        </w:rPr>
      </w:pPr>
      <w:proofErr w:type="gramStart"/>
      <w:r w:rsidRPr="00056BCF">
        <w:rPr>
          <w:color w:val="09090B"/>
          <w:szCs w:val="24"/>
        </w:rPr>
        <w:t>н</w:t>
      </w:r>
      <w:r w:rsidR="00435BD7" w:rsidRPr="00056BCF">
        <w:rPr>
          <w:color w:val="09090B"/>
          <w:szCs w:val="24"/>
        </w:rPr>
        <w:t>езависимые</w:t>
      </w:r>
      <w:proofErr w:type="gramEnd"/>
      <w:r w:rsidR="00435BD7" w:rsidRPr="00056BCF">
        <w:rPr>
          <w:color w:val="09090B"/>
          <w:szCs w:val="24"/>
        </w:rPr>
        <w:t xml:space="preserve"> случайные величины</w:t>
      </w:r>
    </w:p>
    <w:p w:rsidR="00435BD7" w:rsidRPr="00056BCF" w:rsidRDefault="00435BD7" w:rsidP="00C76555">
      <w:pPr>
        <w:pStyle w:val="afd"/>
        <w:tabs>
          <w:tab w:val="left" w:pos="567"/>
        </w:tabs>
        <w:rPr>
          <w:color w:val="09090B"/>
          <w:szCs w:val="24"/>
        </w:rPr>
      </w:pPr>
    </w:p>
    <w:p w:rsidR="005B3384" w:rsidRPr="00056BCF" w:rsidRDefault="00435BD7" w:rsidP="00C76555">
      <w:pPr>
        <w:tabs>
          <w:tab w:val="left" w:pos="567"/>
        </w:tabs>
        <w:ind w:firstLine="0"/>
        <w:jc w:val="left"/>
        <w:rPr>
          <w:b/>
          <w:szCs w:val="24"/>
          <w:lang w:val="ru-RU"/>
        </w:rPr>
      </w:pPr>
      <w:r w:rsidRPr="00056BCF">
        <w:rPr>
          <w:b/>
          <w:szCs w:val="24"/>
          <w:lang w:val="ru-RU"/>
        </w:rPr>
        <w:t>Правильный ответ</w:t>
      </w:r>
      <w:r w:rsidRPr="00056BCF">
        <w:rPr>
          <w:b/>
          <w:szCs w:val="24"/>
        </w:rPr>
        <w:t xml:space="preserve">: 1, 2, </w:t>
      </w:r>
      <w:r w:rsidR="00AA7559" w:rsidRPr="00056BCF">
        <w:rPr>
          <w:b/>
          <w:szCs w:val="24"/>
          <w:lang w:val="ru-RU"/>
        </w:rPr>
        <w:t>3</w:t>
      </w:r>
    </w:p>
    <w:p w:rsidR="004933DF" w:rsidRDefault="004933DF">
      <w:pPr>
        <w:suppressAutoHyphens w:val="0"/>
        <w:ind w:firstLine="0"/>
        <w:jc w:val="left"/>
        <w:rPr>
          <w:b/>
          <w:szCs w:val="24"/>
        </w:rPr>
      </w:pPr>
      <w:r>
        <w:rPr>
          <w:b/>
          <w:szCs w:val="24"/>
        </w:rPr>
        <w:br w:type="page"/>
      </w:r>
    </w:p>
    <w:p w:rsidR="005B3384" w:rsidRPr="00056BCF" w:rsidRDefault="005B3384" w:rsidP="00C76555">
      <w:pPr>
        <w:numPr>
          <w:ilvl w:val="0"/>
          <w:numId w:val="27"/>
        </w:numPr>
        <w:tabs>
          <w:tab w:val="left" w:pos="567"/>
        </w:tabs>
        <w:suppressAutoHyphens w:val="0"/>
        <w:spacing w:after="200" w:line="276" w:lineRule="auto"/>
        <w:ind w:left="0" w:firstLine="0"/>
        <w:contextualSpacing/>
        <w:jc w:val="left"/>
        <w:rPr>
          <w:color w:val="09090B"/>
          <w:szCs w:val="24"/>
          <w:lang w:val="ru-RU" w:eastAsia="ru-RU"/>
        </w:rPr>
      </w:pPr>
      <w:r w:rsidRPr="00056BCF">
        <w:rPr>
          <w:color w:val="09090B"/>
          <w:szCs w:val="24"/>
          <w:lang w:val="ru-RU" w:eastAsia="ru-RU"/>
        </w:rPr>
        <w:lastRenderedPageBreak/>
        <w:t>Установите соответствие</w:t>
      </w:r>
    </w:p>
    <w:p w:rsidR="00C76555" w:rsidRPr="00056BCF" w:rsidRDefault="00C76555" w:rsidP="00C76555">
      <w:pPr>
        <w:tabs>
          <w:tab w:val="left" w:pos="567"/>
        </w:tabs>
        <w:suppressAutoHyphens w:val="0"/>
        <w:spacing w:after="200" w:line="276" w:lineRule="auto"/>
        <w:ind w:firstLine="0"/>
        <w:contextualSpacing/>
        <w:jc w:val="left"/>
        <w:rPr>
          <w:color w:val="09090B"/>
          <w:szCs w:val="24"/>
          <w:lang w:val="ru-RU" w:eastAsia="ru-RU"/>
        </w:rPr>
      </w:pPr>
    </w:p>
    <w:tbl>
      <w:tblPr>
        <w:tblStyle w:val="52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3118"/>
        <w:gridCol w:w="567"/>
        <w:gridCol w:w="4820"/>
      </w:tblGrid>
      <w:tr w:rsidR="005B3384" w:rsidRPr="00C23E97" w:rsidTr="00C76555">
        <w:tc>
          <w:tcPr>
            <w:tcW w:w="709" w:type="dxa"/>
          </w:tcPr>
          <w:p w:rsidR="005B3384" w:rsidRPr="00056BCF" w:rsidRDefault="005B3384" w:rsidP="005B3384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056BCF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А</w:t>
            </w:r>
          </w:p>
        </w:tc>
        <w:tc>
          <w:tcPr>
            <w:tcW w:w="3118" w:type="dxa"/>
          </w:tcPr>
          <w:p w:rsidR="005B3384" w:rsidRPr="00056BCF" w:rsidRDefault="005B3384" w:rsidP="005B3384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056BCF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Главные компоненты</w:t>
            </w:r>
          </w:p>
        </w:tc>
        <w:tc>
          <w:tcPr>
            <w:tcW w:w="567" w:type="dxa"/>
          </w:tcPr>
          <w:p w:rsidR="005B3384" w:rsidRPr="00056BCF" w:rsidRDefault="005B3384" w:rsidP="005B3384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</w:pPr>
            <w:r w:rsidRPr="00056BCF"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  <w:t>1</w:t>
            </w:r>
          </w:p>
        </w:tc>
        <w:tc>
          <w:tcPr>
            <w:tcW w:w="4820" w:type="dxa"/>
          </w:tcPr>
          <w:p w:rsidR="005B3384" w:rsidRPr="00056BCF" w:rsidRDefault="00D77E4F" w:rsidP="005B3384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056BCF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Процент общей дисперсии данных, объясняемый набором главных компонент</w:t>
            </w:r>
          </w:p>
        </w:tc>
      </w:tr>
      <w:tr w:rsidR="005B3384" w:rsidRPr="00056BCF" w:rsidTr="00C76555">
        <w:tc>
          <w:tcPr>
            <w:tcW w:w="709" w:type="dxa"/>
          </w:tcPr>
          <w:p w:rsidR="005B3384" w:rsidRPr="00056BCF" w:rsidRDefault="005B3384" w:rsidP="005B3384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056BCF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Б</w:t>
            </w:r>
          </w:p>
        </w:tc>
        <w:tc>
          <w:tcPr>
            <w:tcW w:w="3118" w:type="dxa"/>
          </w:tcPr>
          <w:p w:rsidR="005B3384" w:rsidRPr="00056BCF" w:rsidRDefault="005B3384" w:rsidP="005B3384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056BCF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Собственные значения</w:t>
            </w:r>
          </w:p>
        </w:tc>
        <w:tc>
          <w:tcPr>
            <w:tcW w:w="567" w:type="dxa"/>
          </w:tcPr>
          <w:p w:rsidR="005B3384" w:rsidRPr="00056BCF" w:rsidRDefault="005B3384" w:rsidP="005B3384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</w:pPr>
            <w:r w:rsidRPr="00056BCF"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  <w:t>2</w:t>
            </w:r>
          </w:p>
        </w:tc>
        <w:tc>
          <w:tcPr>
            <w:tcW w:w="4820" w:type="dxa"/>
          </w:tcPr>
          <w:p w:rsidR="005B3384" w:rsidRPr="00056BCF" w:rsidRDefault="005B3384" w:rsidP="005B3384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056BCF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Дисперсия соответствующей главной компоненты</w:t>
            </w:r>
          </w:p>
        </w:tc>
      </w:tr>
      <w:tr w:rsidR="005B3384" w:rsidRPr="00C23E97" w:rsidTr="00C76555">
        <w:tc>
          <w:tcPr>
            <w:tcW w:w="709" w:type="dxa"/>
          </w:tcPr>
          <w:p w:rsidR="005B3384" w:rsidRPr="00056BCF" w:rsidRDefault="005B3384" w:rsidP="005B3384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056BCF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В</w:t>
            </w:r>
          </w:p>
        </w:tc>
        <w:tc>
          <w:tcPr>
            <w:tcW w:w="3118" w:type="dxa"/>
          </w:tcPr>
          <w:p w:rsidR="005B3384" w:rsidRPr="00056BCF" w:rsidRDefault="005B3384" w:rsidP="005B3384">
            <w:pPr>
              <w:suppressAutoHyphens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056BCF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Собственные векторы</w:t>
            </w:r>
          </w:p>
        </w:tc>
        <w:tc>
          <w:tcPr>
            <w:tcW w:w="567" w:type="dxa"/>
          </w:tcPr>
          <w:p w:rsidR="005B3384" w:rsidRPr="00056BCF" w:rsidRDefault="005B3384" w:rsidP="005B3384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</w:pPr>
            <w:r w:rsidRPr="00056BCF"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  <w:t>3</w:t>
            </w:r>
          </w:p>
        </w:tc>
        <w:tc>
          <w:tcPr>
            <w:tcW w:w="4820" w:type="dxa"/>
          </w:tcPr>
          <w:p w:rsidR="005B3384" w:rsidRPr="00056BCF" w:rsidRDefault="005B3384" w:rsidP="005B3384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056BCF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Векторы, определяющие направления главных компонент</w:t>
            </w:r>
          </w:p>
        </w:tc>
      </w:tr>
      <w:tr w:rsidR="005B3384" w:rsidRPr="00C23E97" w:rsidTr="00C76555">
        <w:trPr>
          <w:trHeight w:val="509"/>
        </w:trPr>
        <w:tc>
          <w:tcPr>
            <w:tcW w:w="709" w:type="dxa"/>
          </w:tcPr>
          <w:p w:rsidR="005B3384" w:rsidRPr="00056BCF" w:rsidRDefault="005B3384" w:rsidP="005B3384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056BCF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Г</w:t>
            </w:r>
          </w:p>
        </w:tc>
        <w:tc>
          <w:tcPr>
            <w:tcW w:w="3118" w:type="dxa"/>
          </w:tcPr>
          <w:p w:rsidR="005B3384" w:rsidRPr="00056BCF" w:rsidRDefault="005B3384" w:rsidP="005B3384">
            <w:pPr>
              <w:suppressAutoHyphens w:val="0"/>
              <w:ind w:firstLine="0"/>
              <w:contextualSpacing/>
              <w:jc w:val="center"/>
              <w:rPr>
                <w:rFonts w:ascii="Times New Roman" w:hAnsi="Times New Roman" w:cs="Times New Roman"/>
                <w:szCs w:val="24"/>
                <w:lang w:val="ru-RU" w:eastAsia="ru-RU"/>
              </w:rPr>
            </w:pPr>
            <w:r w:rsidRPr="00056BCF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Накопленная дисперсия</w:t>
            </w:r>
          </w:p>
        </w:tc>
        <w:tc>
          <w:tcPr>
            <w:tcW w:w="567" w:type="dxa"/>
          </w:tcPr>
          <w:p w:rsidR="005B3384" w:rsidRPr="00056BCF" w:rsidRDefault="005B3384" w:rsidP="005B3384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</w:pPr>
            <w:r w:rsidRPr="00056BCF"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  <w:t>4</w:t>
            </w:r>
          </w:p>
        </w:tc>
        <w:tc>
          <w:tcPr>
            <w:tcW w:w="4820" w:type="dxa"/>
          </w:tcPr>
          <w:p w:rsidR="005B3384" w:rsidRPr="00056BCF" w:rsidRDefault="00D77E4F" w:rsidP="00D77E4F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056BCF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Ортогональные векторы, представляющие направления максимальной дисперсии данных</w:t>
            </w:r>
          </w:p>
        </w:tc>
      </w:tr>
      <w:tr w:rsidR="005B3384" w:rsidRPr="00056BCF" w:rsidTr="00C76555">
        <w:tc>
          <w:tcPr>
            <w:tcW w:w="709" w:type="dxa"/>
          </w:tcPr>
          <w:p w:rsidR="005B3384" w:rsidRPr="00056BCF" w:rsidRDefault="005B3384" w:rsidP="005B3384">
            <w:pPr>
              <w:tabs>
                <w:tab w:val="left" w:pos="945"/>
              </w:tabs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056BCF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Д</w:t>
            </w:r>
          </w:p>
        </w:tc>
        <w:tc>
          <w:tcPr>
            <w:tcW w:w="3118" w:type="dxa"/>
          </w:tcPr>
          <w:p w:rsidR="005B3384" w:rsidRPr="00056BCF" w:rsidRDefault="005B3384" w:rsidP="005B3384">
            <w:pPr>
              <w:tabs>
                <w:tab w:val="left" w:pos="2820"/>
              </w:tabs>
              <w:suppressAutoHyphens w:val="0"/>
              <w:ind w:firstLine="0"/>
              <w:contextualSpacing/>
              <w:jc w:val="left"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056BCF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Ортогональность</w:t>
            </w:r>
          </w:p>
        </w:tc>
        <w:tc>
          <w:tcPr>
            <w:tcW w:w="567" w:type="dxa"/>
          </w:tcPr>
          <w:p w:rsidR="005B3384" w:rsidRPr="00056BCF" w:rsidRDefault="005B3384" w:rsidP="005B3384">
            <w:pPr>
              <w:tabs>
                <w:tab w:val="left" w:pos="945"/>
              </w:tabs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</w:pPr>
            <w:r w:rsidRPr="00056BCF"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  <w:t>5</w:t>
            </w:r>
          </w:p>
        </w:tc>
        <w:tc>
          <w:tcPr>
            <w:tcW w:w="4820" w:type="dxa"/>
          </w:tcPr>
          <w:p w:rsidR="005B3384" w:rsidRPr="00056BCF" w:rsidRDefault="005B3384" w:rsidP="005B3384">
            <w:pPr>
              <w:tabs>
                <w:tab w:val="left" w:pos="945"/>
              </w:tabs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056BCF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Независимость главных компонент</w:t>
            </w:r>
          </w:p>
        </w:tc>
      </w:tr>
    </w:tbl>
    <w:p w:rsidR="005B3384" w:rsidRPr="00056BCF" w:rsidRDefault="005B3384" w:rsidP="005B3384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szCs w:val="24"/>
          <w:lang w:val="ru-RU"/>
        </w:rPr>
      </w:pPr>
    </w:p>
    <w:p w:rsidR="005B3384" w:rsidRPr="00056BCF" w:rsidRDefault="005B3384" w:rsidP="00C76555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ind w:firstLine="0"/>
        <w:mirrorIndents/>
        <w:rPr>
          <w:rFonts w:eastAsia="Calibri"/>
          <w:szCs w:val="24"/>
          <w:lang w:val="ru-RU"/>
        </w:rPr>
      </w:pPr>
      <w:r w:rsidRPr="00056BCF">
        <w:rPr>
          <w:rFonts w:eastAsia="Calibri"/>
          <w:szCs w:val="24"/>
          <w:lang w:val="ru-RU"/>
        </w:rPr>
        <w:t>Запишите выбранные цифры под соответствующими буквами.</w:t>
      </w:r>
    </w:p>
    <w:tbl>
      <w:tblPr>
        <w:tblStyle w:val="1a"/>
        <w:tblW w:w="4649" w:type="pct"/>
        <w:tblInd w:w="-5" w:type="dxa"/>
        <w:tblLook w:val="04A0" w:firstRow="1" w:lastRow="0" w:firstColumn="1" w:lastColumn="0" w:noHBand="0" w:noVBand="1"/>
      </w:tblPr>
      <w:tblGrid>
        <w:gridCol w:w="1842"/>
        <w:gridCol w:w="1843"/>
        <w:gridCol w:w="1843"/>
        <w:gridCol w:w="1843"/>
        <w:gridCol w:w="1843"/>
      </w:tblGrid>
      <w:tr w:rsidR="005B3384" w:rsidRPr="00056BCF" w:rsidTr="00C76555">
        <w:tc>
          <w:tcPr>
            <w:tcW w:w="1000" w:type="pct"/>
          </w:tcPr>
          <w:p w:rsidR="005B3384" w:rsidRPr="00056BCF" w:rsidRDefault="005B3384" w:rsidP="00C569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056BCF">
              <w:rPr>
                <w:rFonts w:ascii="Times New Roman" w:hAnsi="Times New Roman"/>
                <w:bCs/>
                <w:color w:val="000000"/>
                <w:szCs w:val="24"/>
              </w:rPr>
              <w:t>А</w:t>
            </w:r>
          </w:p>
        </w:tc>
        <w:tc>
          <w:tcPr>
            <w:tcW w:w="1000" w:type="pct"/>
          </w:tcPr>
          <w:p w:rsidR="005B3384" w:rsidRPr="00056BCF" w:rsidRDefault="005B3384" w:rsidP="00C569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056BCF">
              <w:rPr>
                <w:rFonts w:ascii="Times New Roman" w:hAnsi="Times New Roman"/>
                <w:bCs/>
                <w:color w:val="000000"/>
                <w:szCs w:val="24"/>
              </w:rPr>
              <w:t>Б</w:t>
            </w:r>
          </w:p>
        </w:tc>
        <w:tc>
          <w:tcPr>
            <w:tcW w:w="1000" w:type="pct"/>
          </w:tcPr>
          <w:p w:rsidR="005B3384" w:rsidRPr="00056BCF" w:rsidRDefault="005B3384" w:rsidP="00C569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056BCF">
              <w:rPr>
                <w:rFonts w:ascii="Times New Roman" w:hAnsi="Times New Roman"/>
                <w:bCs/>
                <w:color w:val="000000"/>
                <w:szCs w:val="24"/>
              </w:rPr>
              <w:t>В</w:t>
            </w:r>
          </w:p>
        </w:tc>
        <w:tc>
          <w:tcPr>
            <w:tcW w:w="1000" w:type="pct"/>
          </w:tcPr>
          <w:p w:rsidR="005B3384" w:rsidRPr="00056BCF" w:rsidRDefault="005B3384" w:rsidP="00C569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Cs w:val="24"/>
                <w:lang w:val="ru-RU"/>
              </w:rPr>
            </w:pPr>
            <w:r w:rsidRPr="00056BCF">
              <w:rPr>
                <w:rFonts w:ascii="Times New Roman" w:hAnsi="Times New Roman"/>
                <w:bCs/>
                <w:color w:val="000000"/>
                <w:szCs w:val="24"/>
                <w:lang w:val="ru-RU"/>
              </w:rPr>
              <w:t>Г</w:t>
            </w:r>
          </w:p>
        </w:tc>
        <w:tc>
          <w:tcPr>
            <w:tcW w:w="1000" w:type="pct"/>
          </w:tcPr>
          <w:p w:rsidR="005B3384" w:rsidRPr="00056BCF" w:rsidRDefault="005B3384" w:rsidP="00C569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Cs w:val="24"/>
                <w:lang w:val="ru-RU"/>
              </w:rPr>
            </w:pPr>
            <w:r w:rsidRPr="00056BCF">
              <w:rPr>
                <w:rFonts w:ascii="Times New Roman" w:hAnsi="Times New Roman"/>
                <w:bCs/>
                <w:color w:val="000000"/>
                <w:szCs w:val="24"/>
                <w:lang w:val="ru-RU"/>
              </w:rPr>
              <w:t>Д</w:t>
            </w:r>
          </w:p>
        </w:tc>
      </w:tr>
      <w:tr w:rsidR="00D77E4F" w:rsidRPr="00056BCF" w:rsidTr="00C76555">
        <w:tc>
          <w:tcPr>
            <w:tcW w:w="1000" w:type="pct"/>
          </w:tcPr>
          <w:p w:rsidR="005B3384" w:rsidRPr="00056BCF" w:rsidRDefault="005B3384" w:rsidP="00C569A5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000" w:type="pct"/>
          </w:tcPr>
          <w:p w:rsidR="005B3384" w:rsidRPr="00056BCF" w:rsidRDefault="005B3384" w:rsidP="00C569A5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000" w:type="pct"/>
          </w:tcPr>
          <w:p w:rsidR="005B3384" w:rsidRPr="00056BCF" w:rsidRDefault="005B3384" w:rsidP="00C569A5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000" w:type="pct"/>
          </w:tcPr>
          <w:p w:rsidR="005B3384" w:rsidRPr="00056BCF" w:rsidRDefault="005B3384" w:rsidP="00C569A5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000" w:type="pct"/>
          </w:tcPr>
          <w:p w:rsidR="005B3384" w:rsidRPr="00056BCF" w:rsidRDefault="005B3384" w:rsidP="00C569A5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</w:tbl>
    <w:p w:rsidR="005B3384" w:rsidRPr="00056BCF" w:rsidRDefault="005B3384" w:rsidP="005B3384">
      <w:pPr>
        <w:pStyle w:val="afd"/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ind w:left="1069"/>
        <w:mirrorIndents/>
        <w:rPr>
          <w:szCs w:val="24"/>
        </w:rPr>
      </w:pPr>
    </w:p>
    <w:p w:rsidR="005B3384" w:rsidRPr="00056BCF" w:rsidRDefault="005B3384" w:rsidP="00C76555">
      <w:pPr>
        <w:widowControl w:val="0"/>
        <w:tabs>
          <w:tab w:val="left" w:pos="426"/>
          <w:tab w:val="left" w:pos="1022"/>
          <w:tab w:val="left" w:pos="1134"/>
        </w:tabs>
        <w:autoSpaceDE w:val="0"/>
        <w:autoSpaceDN w:val="0"/>
        <w:ind w:firstLine="0"/>
        <w:mirrorIndents/>
        <w:rPr>
          <w:b/>
          <w:szCs w:val="24"/>
        </w:rPr>
      </w:pPr>
      <w:proofErr w:type="spellStart"/>
      <w:r w:rsidRPr="00056BCF">
        <w:rPr>
          <w:b/>
          <w:szCs w:val="24"/>
        </w:rPr>
        <w:t>Правильный</w:t>
      </w:r>
      <w:proofErr w:type="spellEnd"/>
      <w:r w:rsidRPr="00056BCF">
        <w:rPr>
          <w:b/>
          <w:szCs w:val="24"/>
        </w:rPr>
        <w:t xml:space="preserve"> </w:t>
      </w:r>
      <w:proofErr w:type="spellStart"/>
      <w:r w:rsidRPr="00056BCF">
        <w:rPr>
          <w:b/>
          <w:szCs w:val="24"/>
        </w:rPr>
        <w:t>ответ</w:t>
      </w:r>
      <w:proofErr w:type="spellEnd"/>
      <w:r w:rsidRPr="00056BCF">
        <w:rPr>
          <w:b/>
          <w:szCs w:val="24"/>
        </w:rPr>
        <w:t xml:space="preserve">: </w:t>
      </w:r>
    </w:p>
    <w:tbl>
      <w:tblPr>
        <w:tblStyle w:val="1a"/>
        <w:tblW w:w="4645" w:type="pct"/>
        <w:tblInd w:w="-5" w:type="dxa"/>
        <w:tblLook w:val="04A0" w:firstRow="1" w:lastRow="0" w:firstColumn="1" w:lastColumn="0" w:noHBand="0" w:noVBand="1"/>
      </w:tblPr>
      <w:tblGrid>
        <w:gridCol w:w="1842"/>
        <w:gridCol w:w="1845"/>
        <w:gridCol w:w="1841"/>
        <w:gridCol w:w="1839"/>
        <w:gridCol w:w="1839"/>
      </w:tblGrid>
      <w:tr w:rsidR="00D77E4F" w:rsidRPr="00056BCF" w:rsidTr="00C76555">
        <w:tc>
          <w:tcPr>
            <w:tcW w:w="1000" w:type="pct"/>
          </w:tcPr>
          <w:p w:rsidR="00D77E4F" w:rsidRPr="00056BCF" w:rsidRDefault="00D77E4F" w:rsidP="00C569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56BCF">
              <w:rPr>
                <w:rFonts w:ascii="Times New Roman" w:hAnsi="Times New Roman"/>
                <w:b/>
                <w:bCs/>
                <w:szCs w:val="24"/>
              </w:rPr>
              <w:t>А</w:t>
            </w:r>
          </w:p>
        </w:tc>
        <w:tc>
          <w:tcPr>
            <w:tcW w:w="1002" w:type="pct"/>
          </w:tcPr>
          <w:p w:rsidR="00D77E4F" w:rsidRPr="00056BCF" w:rsidRDefault="00D77E4F" w:rsidP="00C569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56BCF">
              <w:rPr>
                <w:rFonts w:ascii="Times New Roman" w:hAnsi="Times New Roman"/>
                <w:b/>
                <w:bCs/>
                <w:szCs w:val="24"/>
              </w:rPr>
              <w:t>Б</w:t>
            </w:r>
          </w:p>
        </w:tc>
        <w:tc>
          <w:tcPr>
            <w:tcW w:w="1000" w:type="pct"/>
          </w:tcPr>
          <w:p w:rsidR="00D77E4F" w:rsidRPr="00056BCF" w:rsidRDefault="00D77E4F" w:rsidP="00C569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56BCF">
              <w:rPr>
                <w:rFonts w:ascii="Times New Roman" w:hAnsi="Times New Roman"/>
                <w:b/>
                <w:bCs/>
                <w:szCs w:val="24"/>
              </w:rPr>
              <w:t>В</w:t>
            </w:r>
          </w:p>
        </w:tc>
        <w:tc>
          <w:tcPr>
            <w:tcW w:w="999" w:type="pct"/>
          </w:tcPr>
          <w:p w:rsidR="00D77E4F" w:rsidRPr="00056BCF" w:rsidRDefault="00D77E4F" w:rsidP="00C569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056BCF">
              <w:rPr>
                <w:rFonts w:ascii="Times New Roman" w:hAnsi="Times New Roman"/>
                <w:b/>
                <w:bCs/>
                <w:szCs w:val="24"/>
                <w:lang w:val="ru-RU"/>
              </w:rPr>
              <w:t>Г</w:t>
            </w:r>
          </w:p>
        </w:tc>
        <w:tc>
          <w:tcPr>
            <w:tcW w:w="999" w:type="pct"/>
          </w:tcPr>
          <w:p w:rsidR="00D77E4F" w:rsidRPr="00056BCF" w:rsidRDefault="00D77E4F" w:rsidP="00C569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056BCF">
              <w:rPr>
                <w:rFonts w:ascii="Times New Roman" w:hAnsi="Times New Roman"/>
                <w:b/>
                <w:bCs/>
                <w:szCs w:val="24"/>
                <w:lang w:val="ru-RU"/>
              </w:rPr>
              <w:t>Д</w:t>
            </w:r>
          </w:p>
        </w:tc>
      </w:tr>
      <w:tr w:rsidR="00D77E4F" w:rsidRPr="00056BCF" w:rsidTr="00C76555">
        <w:tc>
          <w:tcPr>
            <w:tcW w:w="1000" w:type="pct"/>
          </w:tcPr>
          <w:p w:rsidR="00D77E4F" w:rsidRPr="00056BCF" w:rsidRDefault="00D77E4F" w:rsidP="00C569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056BCF">
              <w:rPr>
                <w:rFonts w:ascii="Times New Roman" w:hAnsi="Times New Roman"/>
                <w:b/>
                <w:bCs/>
                <w:szCs w:val="24"/>
                <w:lang w:val="ru-RU"/>
              </w:rPr>
              <w:t>4</w:t>
            </w:r>
          </w:p>
        </w:tc>
        <w:tc>
          <w:tcPr>
            <w:tcW w:w="1002" w:type="pct"/>
          </w:tcPr>
          <w:p w:rsidR="00D77E4F" w:rsidRPr="00056BCF" w:rsidRDefault="00D77E4F" w:rsidP="00C569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056BCF">
              <w:rPr>
                <w:rFonts w:ascii="Times New Roman" w:hAnsi="Times New Roman"/>
                <w:b/>
                <w:bCs/>
                <w:szCs w:val="24"/>
                <w:lang w:val="ru-RU"/>
              </w:rPr>
              <w:t>2</w:t>
            </w:r>
          </w:p>
        </w:tc>
        <w:tc>
          <w:tcPr>
            <w:tcW w:w="1000" w:type="pct"/>
          </w:tcPr>
          <w:p w:rsidR="00D77E4F" w:rsidRPr="00056BCF" w:rsidRDefault="00D77E4F" w:rsidP="00C569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056BCF">
              <w:rPr>
                <w:rFonts w:ascii="Times New Roman" w:hAnsi="Times New Roman"/>
                <w:b/>
                <w:bCs/>
                <w:szCs w:val="24"/>
                <w:lang w:val="ru-RU"/>
              </w:rPr>
              <w:t>3</w:t>
            </w:r>
          </w:p>
        </w:tc>
        <w:tc>
          <w:tcPr>
            <w:tcW w:w="999" w:type="pct"/>
          </w:tcPr>
          <w:p w:rsidR="00D77E4F" w:rsidRPr="00056BCF" w:rsidRDefault="00D77E4F" w:rsidP="00C569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056BCF">
              <w:rPr>
                <w:rFonts w:ascii="Times New Roman" w:hAnsi="Times New Roman"/>
                <w:b/>
                <w:bCs/>
                <w:szCs w:val="24"/>
                <w:lang w:val="ru-RU"/>
              </w:rPr>
              <w:t>1</w:t>
            </w:r>
          </w:p>
        </w:tc>
        <w:tc>
          <w:tcPr>
            <w:tcW w:w="999" w:type="pct"/>
          </w:tcPr>
          <w:p w:rsidR="00D77E4F" w:rsidRPr="00056BCF" w:rsidRDefault="00D77E4F" w:rsidP="00C569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056BCF">
              <w:rPr>
                <w:rFonts w:ascii="Times New Roman" w:hAnsi="Times New Roman"/>
                <w:b/>
                <w:bCs/>
                <w:szCs w:val="24"/>
                <w:lang w:val="ru-RU"/>
              </w:rPr>
              <w:t>5</w:t>
            </w:r>
          </w:p>
        </w:tc>
      </w:tr>
    </w:tbl>
    <w:p w:rsidR="00D77E4F" w:rsidRPr="00056BCF" w:rsidRDefault="00D77E4F" w:rsidP="00D77E4F">
      <w:pPr>
        <w:pStyle w:val="afd"/>
        <w:ind w:left="1069"/>
        <w:jc w:val="left"/>
        <w:rPr>
          <w:szCs w:val="24"/>
        </w:rPr>
      </w:pPr>
    </w:p>
    <w:p w:rsidR="00D77E4F" w:rsidRPr="00056BCF" w:rsidRDefault="00D77E4F" w:rsidP="00C76555">
      <w:pPr>
        <w:pStyle w:val="afd"/>
        <w:numPr>
          <w:ilvl w:val="0"/>
          <w:numId w:val="27"/>
        </w:numPr>
        <w:tabs>
          <w:tab w:val="left" w:pos="426"/>
        </w:tabs>
        <w:ind w:left="0" w:firstLine="0"/>
        <w:jc w:val="left"/>
        <w:rPr>
          <w:szCs w:val="24"/>
        </w:rPr>
      </w:pPr>
      <w:r w:rsidRPr="00056BCF">
        <w:rPr>
          <w:szCs w:val="24"/>
        </w:rPr>
        <w:t>Какие действия нужно выполнить в правильном порядке при применении МГК?</w:t>
      </w:r>
    </w:p>
    <w:p w:rsidR="00D77E4F" w:rsidRPr="00056BCF" w:rsidRDefault="00D77E4F" w:rsidP="00D77E4F">
      <w:pPr>
        <w:pStyle w:val="afd"/>
        <w:ind w:left="1069"/>
        <w:jc w:val="left"/>
        <w:rPr>
          <w:szCs w:val="24"/>
        </w:rPr>
      </w:pPr>
    </w:p>
    <w:p w:rsidR="00D77E4F" w:rsidRPr="00056BCF" w:rsidRDefault="00D77E4F" w:rsidP="00C76555">
      <w:pPr>
        <w:pStyle w:val="afd"/>
        <w:numPr>
          <w:ilvl w:val="0"/>
          <w:numId w:val="41"/>
        </w:numPr>
        <w:tabs>
          <w:tab w:val="left" w:pos="426"/>
        </w:tabs>
        <w:ind w:left="0" w:firstLine="0"/>
        <w:jc w:val="left"/>
        <w:rPr>
          <w:szCs w:val="24"/>
        </w:rPr>
      </w:pPr>
      <w:r w:rsidRPr="00056BCF">
        <w:rPr>
          <w:szCs w:val="24"/>
        </w:rPr>
        <w:t>Вычисление собственных значений и собственных векторов ковариационной матрицы.</w:t>
      </w:r>
    </w:p>
    <w:p w:rsidR="00D77E4F" w:rsidRPr="00056BCF" w:rsidRDefault="00D77E4F" w:rsidP="00C76555">
      <w:pPr>
        <w:pStyle w:val="afd"/>
        <w:numPr>
          <w:ilvl w:val="0"/>
          <w:numId w:val="41"/>
        </w:numPr>
        <w:tabs>
          <w:tab w:val="left" w:pos="426"/>
        </w:tabs>
        <w:ind w:left="0" w:firstLine="0"/>
        <w:jc w:val="left"/>
        <w:rPr>
          <w:szCs w:val="24"/>
        </w:rPr>
      </w:pPr>
      <w:r w:rsidRPr="00056BCF">
        <w:rPr>
          <w:szCs w:val="24"/>
        </w:rPr>
        <w:t>Центрирование данных.</w:t>
      </w:r>
    </w:p>
    <w:p w:rsidR="00D77E4F" w:rsidRPr="00056BCF" w:rsidRDefault="00D77E4F" w:rsidP="00C76555">
      <w:pPr>
        <w:pStyle w:val="afd"/>
        <w:numPr>
          <w:ilvl w:val="0"/>
          <w:numId w:val="41"/>
        </w:numPr>
        <w:tabs>
          <w:tab w:val="left" w:pos="426"/>
        </w:tabs>
        <w:ind w:left="0" w:firstLine="0"/>
        <w:jc w:val="left"/>
        <w:rPr>
          <w:szCs w:val="24"/>
        </w:rPr>
      </w:pPr>
      <w:r w:rsidRPr="00056BCF">
        <w:rPr>
          <w:szCs w:val="24"/>
        </w:rPr>
        <w:t>Выбор количества главных компонент.</w:t>
      </w:r>
    </w:p>
    <w:p w:rsidR="00D77E4F" w:rsidRPr="00056BCF" w:rsidRDefault="00D77E4F" w:rsidP="00C76555">
      <w:pPr>
        <w:pStyle w:val="afd"/>
        <w:numPr>
          <w:ilvl w:val="0"/>
          <w:numId w:val="41"/>
        </w:numPr>
        <w:tabs>
          <w:tab w:val="left" w:pos="426"/>
        </w:tabs>
        <w:ind w:left="0" w:firstLine="0"/>
        <w:jc w:val="left"/>
        <w:rPr>
          <w:szCs w:val="24"/>
        </w:rPr>
      </w:pPr>
      <w:r w:rsidRPr="00056BCF">
        <w:rPr>
          <w:szCs w:val="24"/>
        </w:rPr>
        <w:t>Проекция данных на пространство главных компонент.</w:t>
      </w:r>
    </w:p>
    <w:p w:rsidR="00D77E4F" w:rsidRPr="00056BCF" w:rsidRDefault="00D77E4F" w:rsidP="00C76555">
      <w:pPr>
        <w:pStyle w:val="afd"/>
        <w:numPr>
          <w:ilvl w:val="0"/>
          <w:numId w:val="41"/>
        </w:numPr>
        <w:tabs>
          <w:tab w:val="left" w:pos="426"/>
        </w:tabs>
        <w:ind w:left="0" w:firstLine="0"/>
        <w:jc w:val="left"/>
        <w:rPr>
          <w:szCs w:val="24"/>
        </w:rPr>
      </w:pPr>
      <w:r w:rsidRPr="00056BCF">
        <w:rPr>
          <w:szCs w:val="24"/>
        </w:rPr>
        <w:t>Стандартизация данных (опционально).</w:t>
      </w:r>
    </w:p>
    <w:p w:rsidR="00D77E4F" w:rsidRPr="00056BCF" w:rsidRDefault="00D77E4F" w:rsidP="00C76555">
      <w:pPr>
        <w:pStyle w:val="afd"/>
        <w:numPr>
          <w:ilvl w:val="0"/>
          <w:numId w:val="41"/>
        </w:numPr>
        <w:tabs>
          <w:tab w:val="left" w:pos="426"/>
        </w:tabs>
        <w:ind w:left="0" w:firstLine="0"/>
        <w:jc w:val="left"/>
        <w:rPr>
          <w:szCs w:val="24"/>
        </w:rPr>
      </w:pPr>
      <w:r w:rsidRPr="00056BCF">
        <w:rPr>
          <w:szCs w:val="24"/>
        </w:rPr>
        <w:t>Интерпретация результатов.</w:t>
      </w:r>
    </w:p>
    <w:p w:rsidR="00D77E4F" w:rsidRPr="00056BCF" w:rsidRDefault="00D77E4F" w:rsidP="00D77E4F">
      <w:pPr>
        <w:ind w:left="709" w:firstLine="0"/>
        <w:jc w:val="left"/>
        <w:rPr>
          <w:szCs w:val="24"/>
          <w:lang w:val="ru-RU"/>
        </w:rPr>
      </w:pPr>
    </w:p>
    <w:p w:rsidR="00D77E4F" w:rsidRPr="00056BCF" w:rsidRDefault="00D77E4F" w:rsidP="00C76555">
      <w:pPr>
        <w:ind w:firstLine="0"/>
        <w:jc w:val="left"/>
        <w:rPr>
          <w:b/>
          <w:szCs w:val="24"/>
          <w:lang w:val="ru-RU"/>
        </w:rPr>
      </w:pPr>
      <w:r w:rsidRPr="00056BCF">
        <w:rPr>
          <w:b/>
          <w:szCs w:val="24"/>
          <w:lang w:val="ru-RU"/>
        </w:rPr>
        <w:t>Правильный ответ: правильный порядок 2, 5, 1, 3, 4, 6</w:t>
      </w:r>
    </w:p>
    <w:p w:rsidR="00173084" w:rsidRPr="00056BCF" w:rsidRDefault="00173084" w:rsidP="00D77E4F">
      <w:pPr>
        <w:pStyle w:val="afd"/>
        <w:ind w:left="1069"/>
        <w:jc w:val="left"/>
        <w:rPr>
          <w:b/>
          <w:szCs w:val="24"/>
        </w:rPr>
      </w:pPr>
    </w:p>
    <w:p w:rsidR="00D77E4F" w:rsidRPr="00056BCF" w:rsidRDefault="00D77E4F" w:rsidP="004933DF">
      <w:pPr>
        <w:pStyle w:val="af2"/>
        <w:spacing w:before="120" w:after="120"/>
        <w:ind w:left="1069" w:firstLine="0"/>
        <w:jc w:val="center"/>
      </w:pPr>
      <w:r w:rsidRPr="00056BCF">
        <w:rPr>
          <w:b/>
        </w:rPr>
        <w:t xml:space="preserve">Критерии оценивания уровня </w:t>
      </w:r>
      <w:proofErr w:type="spellStart"/>
      <w:r w:rsidRPr="00056BCF">
        <w:rPr>
          <w:b/>
        </w:rPr>
        <w:t>сформированности</w:t>
      </w:r>
      <w:proofErr w:type="spellEnd"/>
      <w:r w:rsidRPr="00056BCF">
        <w:rPr>
          <w:b/>
        </w:rPr>
        <w:t xml:space="preserve"> компетенций</w:t>
      </w:r>
    </w:p>
    <w:p w:rsidR="00D77E4F" w:rsidRPr="00056BCF" w:rsidRDefault="00D77E4F" w:rsidP="00D77E4F">
      <w:pPr>
        <w:pStyle w:val="af2"/>
        <w:spacing w:before="120" w:after="120"/>
        <w:rPr>
          <w:bCs/>
        </w:rPr>
      </w:pPr>
      <w:r w:rsidRPr="00056BCF">
        <w:rPr>
          <w:bCs/>
        </w:rPr>
        <w:t>Оценка «отлично» выставляется обучающемуся, если им даны правильные ответы более, чем на 90% вопросов.</w:t>
      </w:r>
    </w:p>
    <w:p w:rsidR="00D77E4F" w:rsidRPr="00056BCF" w:rsidRDefault="00D77E4F" w:rsidP="00D77E4F">
      <w:pPr>
        <w:pStyle w:val="af2"/>
        <w:spacing w:before="120" w:after="120"/>
        <w:rPr>
          <w:bCs/>
        </w:rPr>
      </w:pPr>
      <w:r w:rsidRPr="00056BCF">
        <w:rPr>
          <w:bCs/>
        </w:rPr>
        <w:t xml:space="preserve">Оценка «хорошо» выставляется обучающемуся, если им даны правильные ответы на 76-90% вопросов. </w:t>
      </w:r>
    </w:p>
    <w:p w:rsidR="00D77E4F" w:rsidRPr="00056BCF" w:rsidRDefault="00D77E4F" w:rsidP="00D77E4F">
      <w:pPr>
        <w:pStyle w:val="af2"/>
        <w:spacing w:before="120" w:after="120"/>
        <w:rPr>
          <w:bCs/>
        </w:rPr>
      </w:pPr>
      <w:r w:rsidRPr="00056BCF">
        <w:rPr>
          <w:bCs/>
        </w:rPr>
        <w:t xml:space="preserve">Оценка «удовлетворительно» выставляется обучающемуся, если им даны правильные ответы на 61-75% вопросов. </w:t>
      </w:r>
    </w:p>
    <w:p w:rsidR="00D77E4F" w:rsidRPr="00D56050" w:rsidRDefault="00D77E4F" w:rsidP="00D77E4F">
      <w:pPr>
        <w:pStyle w:val="af2"/>
        <w:spacing w:before="120" w:after="120"/>
        <w:rPr>
          <w:bCs/>
        </w:rPr>
      </w:pPr>
      <w:r w:rsidRPr="00056BCF">
        <w:rPr>
          <w:bCs/>
        </w:rPr>
        <w:t>Оценка «неудовлетворительно» выставляется обучающемуся, если им даны правильные ответы менее чем на 61% вопросов.</w:t>
      </w:r>
      <w:r w:rsidRPr="00D56050">
        <w:rPr>
          <w:bCs/>
        </w:rPr>
        <w:t xml:space="preserve"> </w:t>
      </w:r>
    </w:p>
    <w:p w:rsidR="00393683" w:rsidRPr="0038486E" w:rsidRDefault="00393683" w:rsidP="00393683">
      <w:pPr>
        <w:suppressAutoHyphens w:val="0"/>
        <w:ind w:firstLine="0"/>
        <w:jc w:val="left"/>
        <w:rPr>
          <w:color w:val="000000"/>
          <w:sz w:val="22"/>
          <w:szCs w:val="22"/>
          <w:lang w:val="ru-RU" w:eastAsia="ru-RU"/>
        </w:rPr>
      </w:pPr>
    </w:p>
    <w:sectPr w:rsidR="00393683" w:rsidRPr="0038486E" w:rsidSect="000D5DC5">
      <w:headerReference w:type="default" r:id="rId8"/>
      <w:footerReference w:type="default" r:id="rId9"/>
      <w:footnotePr>
        <w:pos w:val="beneathText"/>
      </w:footnotePr>
      <w:pgSz w:w="11905" w:h="16837" w:code="9"/>
      <w:pgMar w:top="851" w:right="851" w:bottom="1135" w:left="1134" w:header="0" w:footer="68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3B7D" w:rsidRDefault="00BB3B7D">
      <w:r>
        <w:separator/>
      </w:r>
    </w:p>
  </w:endnote>
  <w:endnote w:type="continuationSeparator" w:id="0">
    <w:p w:rsidR="00BB3B7D" w:rsidRDefault="00BB3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5314861"/>
      <w:docPartObj>
        <w:docPartGallery w:val="Page Numbers (Bottom of Page)"/>
        <w:docPartUnique/>
      </w:docPartObj>
    </w:sdtPr>
    <w:sdtEndPr/>
    <w:sdtContent>
      <w:p w:rsidR="00DB392A" w:rsidRDefault="00DB392A" w:rsidP="000D5DC5">
        <w:pPr>
          <w:pStyle w:val="ae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3E97" w:rsidRPr="00C23E97">
          <w:rPr>
            <w:noProof/>
            <w:lang w:val="ru-RU"/>
          </w:rPr>
          <w:t>6</w:t>
        </w:r>
        <w:r>
          <w:rPr>
            <w:noProof/>
            <w:lang w:val="ru-RU"/>
          </w:rPr>
          <w:fldChar w:fldCharType="end"/>
        </w:r>
      </w:p>
    </w:sdtContent>
  </w:sdt>
  <w:p w:rsidR="00DB392A" w:rsidRDefault="00DB392A" w:rsidP="000D5DC5">
    <w:pPr>
      <w:pStyle w:val="ae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3B7D" w:rsidRDefault="00BB3B7D">
      <w:r>
        <w:separator/>
      </w:r>
    </w:p>
  </w:footnote>
  <w:footnote w:type="continuationSeparator" w:id="0">
    <w:p w:rsidR="00BB3B7D" w:rsidRDefault="00BB3B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392A" w:rsidRDefault="00DB392A" w:rsidP="00F87D28">
    <w:pPr>
      <w:ind w:firstLine="0"/>
    </w:pPr>
  </w:p>
  <w:p w:rsidR="00DB392A" w:rsidRDefault="00DB392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8"/>
    <w:lvl w:ilvl="0">
      <w:start w:val="1"/>
      <w:numFmt w:val="bullet"/>
      <w:lvlText w:val=""/>
      <w:lvlJc w:val="left"/>
      <w:pPr>
        <w:tabs>
          <w:tab w:val="num" w:pos="1746"/>
        </w:tabs>
        <w:ind w:left="1746" w:hanging="360"/>
      </w:pPr>
      <w:rPr>
        <w:rFonts w:ascii="Symbol" w:hAnsi="Symbol"/>
        <w:b w:val="0"/>
        <w:i w:val="0"/>
        <w:sz w:val="28"/>
        <w:szCs w:val="28"/>
      </w:rPr>
    </w:lvl>
  </w:abstractNum>
  <w:abstractNum w:abstractNumId="2">
    <w:nsid w:val="00000003"/>
    <w:multiLevelType w:val="singleLevel"/>
    <w:tmpl w:val="00000003"/>
    <w:name w:val="WW8Num1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9"/>
    <w:lvl w:ilvl="0">
      <w:start w:val="1"/>
      <w:numFmt w:val="decimal"/>
      <w:lvlText w:val="2.%1."/>
      <w:lvlJc w:val="left"/>
      <w:pPr>
        <w:tabs>
          <w:tab w:val="num" w:pos="0"/>
        </w:tabs>
        <w:ind w:left="1211" w:hanging="360"/>
      </w:pPr>
      <w:rPr>
        <w:rFonts w:ascii="Times New Roman" w:hAnsi="Times New Roman" w:cs="Times New Roman"/>
      </w:rPr>
    </w:lvl>
  </w:abstractNum>
  <w:abstractNum w:abstractNumId="4">
    <w:nsid w:val="0000000B"/>
    <w:multiLevelType w:val="multilevel"/>
    <w:tmpl w:val="817C15C8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C534E6"/>
    <w:multiLevelType w:val="hybridMultilevel"/>
    <w:tmpl w:val="57082478"/>
    <w:lvl w:ilvl="0" w:tplc="85EC174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1A541EB"/>
    <w:multiLevelType w:val="hybridMultilevel"/>
    <w:tmpl w:val="CD70C9FA"/>
    <w:lvl w:ilvl="0" w:tplc="FAC887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0D081762"/>
    <w:multiLevelType w:val="hybridMultilevel"/>
    <w:tmpl w:val="B0F42912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0DC6106A"/>
    <w:multiLevelType w:val="hybridMultilevel"/>
    <w:tmpl w:val="DDF6C3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6A6BB0"/>
    <w:multiLevelType w:val="hybridMultilevel"/>
    <w:tmpl w:val="741A8F90"/>
    <w:lvl w:ilvl="0" w:tplc="FEB4FBB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10E714B"/>
    <w:multiLevelType w:val="hybridMultilevel"/>
    <w:tmpl w:val="CB0E5F08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3E61F66"/>
    <w:multiLevelType w:val="hybridMultilevel"/>
    <w:tmpl w:val="874035A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>
    <w:nsid w:val="151D2E42"/>
    <w:multiLevelType w:val="hybridMultilevel"/>
    <w:tmpl w:val="14F077FA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D196D1D"/>
    <w:multiLevelType w:val="hybridMultilevel"/>
    <w:tmpl w:val="9FECB0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D4D5BBE"/>
    <w:multiLevelType w:val="multilevel"/>
    <w:tmpl w:val="43FC9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E9041B2"/>
    <w:multiLevelType w:val="hybridMultilevel"/>
    <w:tmpl w:val="E4400DDC"/>
    <w:lvl w:ilvl="0" w:tplc="BFACD13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>
    <w:nsid w:val="1EE9781D"/>
    <w:multiLevelType w:val="hybridMultilevel"/>
    <w:tmpl w:val="866AFCDE"/>
    <w:lvl w:ilvl="0" w:tplc="6DACBCB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0365E24"/>
    <w:multiLevelType w:val="hybridMultilevel"/>
    <w:tmpl w:val="0BF66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762B0E"/>
    <w:multiLevelType w:val="hybridMultilevel"/>
    <w:tmpl w:val="0520E038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23A9565A"/>
    <w:multiLevelType w:val="hybridMultilevel"/>
    <w:tmpl w:val="6A32649A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26055382"/>
    <w:multiLevelType w:val="hybridMultilevel"/>
    <w:tmpl w:val="F0C8C98A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270117E5"/>
    <w:multiLevelType w:val="hybridMultilevel"/>
    <w:tmpl w:val="2FB6B1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79B2B89"/>
    <w:multiLevelType w:val="hybridMultilevel"/>
    <w:tmpl w:val="A934B9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A06735B"/>
    <w:multiLevelType w:val="hybridMultilevel"/>
    <w:tmpl w:val="EF400F58"/>
    <w:lvl w:ilvl="0" w:tplc="4D14558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0EEAFEE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 w:tplc="1820F3F6">
      <w:start w:val="2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0921015"/>
    <w:multiLevelType w:val="hybridMultilevel"/>
    <w:tmpl w:val="4C223D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370628A8"/>
    <w:multiLevelType w:val="hybridMultilevel"/>
    <w:tmpl w:val="35069F46"/>
    <w:lvl w:ilvl="0" w:tplc="B7DC15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3A1A30C1"/>
    <w:multiLevelType w:val="hybridMultilevel"/>
    <w:tmpl w:val="B0006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68058CB"/>
    <w:multiLevelType w:val="hybridMultilevel"/>
    <w:tmpl w:val="FCEE0386"/>
    <w:lvl w:ilvl="0" w:tplc="BB5C5C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7D625C5"/>
    <w:multiLevelType w:val="hybridMultilevel"/>
    <w:tmpl w:val="11D44E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979598E"/>
    <w:multiLevelType w:val="hybridMultilevel"/>
    <w:tmpl w:val="0CBA885A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4C424AC3"/>
    <w:multiLevelType w:val="hybridMultilevel"/>
    <w:tmpl w:val="99BEAF8E"/>
    <w:lvl w:ilvl="0" w:tplc="1D7EB8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E8C2464"/>
    <w:multiLevelType w:val="hybridMultilevel"/>
    <w:tmpl w:val="58FE7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4A46FE9"/>
    <w:multiLevelType w:val="hybridMultilevel"/>
    <w:tmpl w:val="FB28F672"/>
    <w:lvl w:ilvl="0" w:tplc="F2EA8506">
      <w:start w:val="6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4B5EBE"/>
    <w:multiLevelType w:val="hybridMultilevel"/>
    <w:tmpl w:val="AB427204"/>
    <w:lvl w:ilvl="0" w:tplc="E11C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5BA8163A"/>
    <w:multiLevelType w:val="hybridMultilevel"/>
    <w:tmpl w:val="B08EB1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E5E7FA1"/>
    <w:multiLevelType w:val="hybridMultilevel"/>
    <w:tmpl w:val="9578AE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46B165A"/>
    <w:multiLevelType w:val="hybridMultilevel"/>
    <w:tmpl w:val="3D183CFA"/>
    <w:lvl w:ilvl="0" w:tplc="AF8624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EFCAC99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6C315836"/>
    <w:multiLevelType w:val="hybridMultilevel"/>
    <w:tmpl w:val="A28432F4"/>
    <w:lvl w:ilvl="0" w:tplc="0A8E4BEC">
      <w:start w:val="1"/>
      <w:numFmt w:val="decimal"/>
      <w:lvlText w:val="%1."/>
      <w:lvlJc w:val="left"/>
      <w:pPr>
        <w:tabs>
          <w:tab w:val="num" w:pos="993"/>
        </w:tabs>
        <w:ind w:left="-141" w:firstLine="70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FBB31FF"/>
    <w:multiLevelType w:val="hybridMultilevel"/>
    <w:tmpl w:val="3D183CFA"/>
    <w:lvl w:ilvl="0" w:tplc="AF8624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EFCAC99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71161D3A"/>
    <w:multiLevelType w:val="multilevel"/>
    <w:tmpl w:val="5E903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3F26776"/>
    <w:multiLevelType w:val="hybridMultilevel"/>
    <w:tmpl w:val="1C3233B2"/>
    <w:lvl w:ilvl="0" w:tplc="B99AD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49C5FC1"/>
    <w:multiLevelType w:val="hybridMultilevel"/>
    <w:tmpl w:val="504030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5107D9"/>
    <w:multiLevelType w:val="hybridMultilevel"/>
    <w:tmpl w:val="6A32649A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77606B5E"/>
    <w:multiLevelType w:val="hybridMultilevel"/>
    <w:tmpl w:val="6D0E14E4"/>
    <w:lvl w:ilvl="0" w:tplc="EA566B5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>
    <w:nsid w:val="7E57340A"/>
    <w:multiLevelType w:val="hybridMultilevel"/>
    <w:tmpl w:val="822679CC"/>
    <w:lvl w:ilvl="0" w:tplc="94064084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  <w:num w:numId="2">
    <w:abstractNumId w:val="41"/>
  </w:num>
  <w:num w:numId="3">
    <w:abstractNumId w:val="21"/>
  </w:num>
  <w:num w:numId="4">
    <w:abstractNumId w:val="14"/>
  </w:num>
  <w:num w:numId="5">
    <w:abstractNumId w:val="38"/>
  </w:num>
  <w:num w:numId="6">
    <w:abstractNumId w:val="34"/>
  </w:num>
  <w:num w:numId="7">
    <w:abstractNumId w:val="33"/>
  </w:num>
  <w:num w:numId="8">
    <w:abstractNumId w:val="9"/>
  </w:num>
  <w:num w:numId="9">
    <w:abstractNumId w:val="16"/>
  </w:num>
  <w:num w:numId="10">
    <w:abstractNumId w:val="25"/>
  </w:num>
  <w:num w:numId="11">
    <w:abstractNumId w:val="6"/>
  </w:num>
  <w:num w:numId="12">
    <w:abstractNumId w:val="39"/>
  </w:num>
  <w:num w:numId="13">
    <w:abstractNumId w:val="40"/>
  </w:num>
  <w:num w:numId="14">
    <w:abstractNumId w:val="31"/>
  </w:num>
  <w:num w:numId="15">
    <w:abstractNumId w:val="17"/>
  </w:num>
  <w:num w:numId="16">
    <w:abstractNumId w:val="37"/>
  </w:num>
  <w:num w:numId="17">
    <w:abstractNumId w:val="15"/>
  </w:num>
  <w:num w:numId="18">
    <w:abstractNumId w:val="11"/>
  </w:num>
  <w:num w:numId="19">
    <w:abstractNumId w:val="13"/>
  </w:num>
  <w:num w:numId="20">
    <w:abstractNumId w:val="23"/>
  </w:num>
  <w:num w:numId="21">
    <w:abstractNumId w:val="26"/>
  </w:num>
  <w:num w:numId="22">
    <w:abstractNumId w:val="35"/>
  </w:num>
  <w:num w:numId="23">
    <w:abstractNumId w:val="22"/>
  </w:num>
  <w:num w:numId="24">
    <w:abstractNumId w:val="44"/>
  </w:num>
  <w:num w:numId="25">
    <w:abstractNumId w:val="30"/>
  </w:num>
  <w:num w:numId="26">
    <w:abstractNumId w:val="36"/>
  </w:num>
  <w:num w:numId="27">
    <w:abstractNumId w:val="19"/>
  </w:num>
  <w:num w:numId="28">
    <w:abstractNumId w:val="12"/>
  </w:num>
  <w:num w:numId="29">
    <w:abstractNumId w:val="43"/>
  </w:num>
  <w:num w:numId="30">
    <w:abstractNumId w:val="29"/>
  </w:num>
  <w:num w:numId="31">
    <w:abstractNumId w:val="32"/>
  </w:num>
  <w:num w:numId="32">
    <w:abstractNumId w:val="10"/>
  </w:num>
  <w:num w:numId="33">
    <w:abstractNumId w:val="18"/>
  </w:num>
  <w:num w:numId="34">
    <w:abstractNumId w:val="7"/>
  </w:num>
  <w:num w:numId="35">
    <w:abstractNumId w:val="5"/>
  </w:num>
  <w:num w:numId="36">
    <w:abstractNumId w:val="20"/>
  </w:num>
  <w:num w:numId="37">
    <w:abstractNumId w:val="42"/>
  </w:num>
  <w:num w:numId="38">
    <w:abstractNumId w:val="8"/>
  </w:num>
  <w:num w:numId="39">
    <w:abstractNumId w:val="28"/>
  </w:num>
  <w:num w:numId="40">
    <w:abstractNumId w:val="24"/>
  </w:num>
  <w:num w:numId="41">
    <w:abstractNumId w:val="2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proofState w:spelling="clean" w:grammar="clean"/>
  <w:defaultTabStop w:val="2041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AC0"/>
    <w:rsid w:val="00000314"/>
    <w:rsid w:val="00000DED"/>
    <w:rsid w:val="0000161B"/>
    <w:rsid w:val="00001829"/>
    <w:rsid w:val="00001A02"/>
    <w:rsid w:val="000054F2"/>
    <w:rsid w:val="00005853"/>
    <w:rsid w:val="000071E1"/>
    <w:rsid w:val="00007503"/>
    <w:rsid w:val="00007BBD"/>
    <w:rsid w:val="000105B1"/>
    <w:rsid w:val="000105FE"/>
    <w:rsid w:val="00011747"/>
    <w:rsid w:val="00013959"/>
    <w:rsid w:val="00013965"/>
    <w:rsid w:val="00014F90"/>
    <w:rsid w:val="000158E7"/>
    <w:rsid w:val="00016411"/>
    <w:rsid w:val="0001713C"/>
    <w:rsid w:val="00017C58"/>
    <w:rsid w:val="00020F6D"/>
    <w:rsid w:val="00022236"/>
    <w:rsid w:val="00022E35"/>
    <w:rsid w:val="00023426"/>
    <w:rsid w:val="0002467D"/>
    <w:rsid w:val="0002498C"/>
    <w:rsid w:val="000261ED"/>
    <w:rsid w:val="00026B9A"/>
    <w:rsid w:val="00026F50"/>
    <w:rsid w:val="00030607"/>
    <w:rsid w:val="00030721"/>
    <w:rsid w:val="00031305"/>
    <w:rsid w:val="000329D5"/>
    <w:rsid w:val="00033272"/>
    <w:rsid w:val="00035193"/>
    <w:rsid w:val="0003556F"/>
    <w:rsid w:val="00035D30"/>
    <w:rsid w:val="00036867"/>
    <w:rsid w:val="000373D5"/>
    <w:rsid w:val="00040068"/>
    <w:rsid w:val="00040DA7"/>
    <w:rsid w:val="00041ED4"/>
    <w:rsid w:val="000424C1"/>
    <w:rsid w:val="00044A7D"/>
    <w:rsid w:val="00044F47"/>
    <w:rsid w:val="000477A9"/>
    <w:rsid w:val="0004780C"/>
    <w:rsid w:val="000507B3"/>
    <w:rsid w:val="0005167D"/>
    <w:rsid w:val="00051BB5"/>
    <w:rsid w:val="000524F5"/>
    <w:rsid w:val="00054595"/>
    <w:rsid w:val="00054802"/>
    <w:rsid w:val="00054996"/>
    <w:rsid w:val="00055D5F"/>
    <w:rsid w:val="00056448"/>
    <w:rsid w:val="00056927"/>
    <w:rsid w:val="00056BCF"/>
    <w:rsid w:val="00057066"/>
    <w:rsid w:val="00061CF4"/>
    <w:rsid w:val="00061D7F"/>
    <w:rsid w:val="0006358E"/>
    <w:rsid w:val="0006684D"/>
    <w:rsid w:val="00066DF9"/>
    <w:rsid w:val="00066F12"/>
    <w:rsid w:val="00070CC8"/>
    <w:rsid w:val="00072946"/>
    <w:rsid w:val="00073925"/>
    <w:rsid w:val="000740A5"/>
    <w:rsid w:val="00074E68"/>
    <w:rsid w:val="00075909"/>
    <w:rsid w:val="00076DC3"/>
    <w:rsid w:val="0008083E"/>
    <w:rsid w:val="00082942"/>
    <w:rsid w:val="0008296E"/>
    <w:rsid w:val="00086550"/>
    <w:rsid w:val="00087D45"/>
    <w:rsid w:val="0009198A"/>
    <w:rsid w:val="00091A7E"/>
    <w:rsid w:val="00091AC2"/>
    <w:rsid w:val="00091B1A"/>
    <w:rsid w:val="00092E9F"/>
    <w:rsid w:val="000939C9"/>
    <w:rsid w:val="00093AE1"/>
    <w:rsid w:val="00093FEF"/>
    <w:rsid w:val="00094C44"/>
    <w:rsid w:val="000975E8"/>
    <w:rsid w:val="000A0681"/>
    <w:rsid w:val="000A08AD"/>
    <w:rsid w:val="000A0C21"/>
    <w:rsid w:val="000A1EA8"/>
    <w:rsid w:val="000A2158"/>
    <w:rsid w:val="000A3E28"/>
    <w:rsid w:val="000A56D6"/>
    <w:rsid w:val="000A5A7B"/>
    <w:rsid w:val="000A67D2"/>
    <w:rsid w:val="000A6F9B"/>
    <w:rsid w:val="000A793B"/>
    <w:rsid w:val="000B0451"/>
    <w:rsid w:val="000B2BAA"/>
    <w:rsid w:val="000B2D36"/>
    <w:rsid w:val="000B4368"/>
    <w:rsid w:val="000B790D"/>
    <w:rsid w:val="000C101C"/>
    <w:rsid w:val="000C149C"/>
    <w:rsid w:val="000C24DA"/>
    <w:rsid w:val="000C3BEE"/>
    <w:rsid w:val="000C4444"/>
    <w:rsid w:val="000C54F6"/>
    <w:rsid w:val="000C7B4E"/>
    <w:rsid w:val="000D10EA"/>
    <w:rsid w:val="000D1357"/>
    <w:rsid w:val="000D3492"/>
    <w:rsid w:val="000D37B2"/>
    <w:rsid w:val="000D3CAC"/>
    <w:rsid w:val="000D4615"/>
    <w:rsid w:val="000D4ED2"/>
    <w:rsid w:val="000D5DC5"/>
    <w:rsid w:val="000D62A5"/>
    <w:rsid w:val="000D7513"/>
    <w:rsid w:val="000D7AFC"/>
    <w:rsid w:val="000E079F"/>
    <w:rsid w:val="000E6399"/>
    <w:rsid w:val="000E6FF1"/>
    <w:rsid w:val="000E7723"/>
    <w:rsid w:val="000E7AD3"/>
    <w:rsid w:val="000E7FFB"/>
    <w:rsid w:val="000F066E"/>
    <w:rsid w:val="000F0736"/>
    <w:rsid w:val="000F08F2"/>
    <w:rsid w:val="000F0AF9"/>
    <w:rsid w:val="000F239D"/>
    <w:rsid w:val="000F4187"/>
    <w:rsid w:val="000F4995"/>
    <w:rsid w:val="000F4B47"/>
    <w:rsid w:val="000F5568"/>
    <w:rsid w:val="000F601E"/>
    <w:rsid w:val="000F6CFA"/>
    <w:rsid w:val="000F7222"/>
    <w:rsid w:val="000F7DA7"/>
    <w:rsid w:val="001000B9"/>
    <w:rsid w:val="001011E6"/>
    <w:rsid w:val="00102DAB"/>
    <w:rsid w:val="001031C6"/>
    <w:rsid w:val="00103A4F"/>
    <w:rsid w:val="001058DD"/>
    <w:rsid w:val="00107E64"/>
    <w:rsid w:val="00110D4B"/>
    <w:rsid w:val="00110F16"/>
    <w:rsid w:val="001111F7"/>
    <w:rsid w:val="001116C6"/>
    <w:rsid w:val="00111B3C"/>
    <w:rsid w:val="00111B7F"/>
    <w:rsid w:val="0011271B"/>
    <w:rsid w:val="0011417F"/>
    <w:rsid w:val="00114B97"/>
    <w:rsid w:val="001164F4"/>
    <w:rsid w:val="00116CA6"/>
    <w:rsid w:val="001170E5"/>
    <w:rsid w:val="0011768D"/>
    <w:rsid w:val="00121B88"/>
    <w:rsid w:val="001222A4"/>
    <w:rsid w:val="00122D45"/>
    <w:rsid w:val="00123123"/>
    <w:rsid w:val="00123AF6"/>
    <w:rsid w:val="00125493"/>
    <w:rsid w:val="001267FD"/>
    <w:rsid w:val="00127217"/>
    <w:rsid w:val="00130CBD"/>
    <w:rsid w:val="001316AC"/>
    <w:rsid w:val="0013261C"/>
    <w:rsid w:val="00132DF2"/>
    <w:rsid w:val="00134840"/>
    <w:rsid w:val="00135705"/>
    <w:rsid w:val="00135B34"/>
    <w:rsid w:val="00135C77"/>
    <w:rsid w:val="0013601B"/>
    <w:rsid w:val="0013654A"/>
    <w:rsid w:val="001369A5"/>
    <w:rsid w:val="00136A57"/>
    <w:rsid w:val="0013729F"/>
    <w:rsid w:val="00137CBA"/>
    <w:rsid w:val="00137F6C"/>
    <w:rsid w:val="00140208"/>
    <w:rsid w:val="00140CC3"/>
    <w:rsid w:val="00142449"/>
    <w:rsid w:val="00143301"/>
    <w:rsid w:val="00143ACD"/>
    <w:rsid w:val="00143BDE"/>
    <w:rsid w:val="00145005"/>
    <w:rsid w:val="00145057"/>
    <w:rsid w:val="001465D9"/>
    <w:rsid w:val="00147017"/>
    <w:rsid w:val="00147A9E"/>
    <w:rsid w:val="00150362"/>
    <w:rsid w:val="001517BB"/>
    <w:rsid w:val="00151D10"/>
    <w:rsid w:val="00152D81"/>
    <w:rsid w:val="00154726"/>
    <w:rsid w:val="00154963"/>
    <w:rsid w:val="00154FDE"/>
    <w:rsid w:val="0015740A"/>
    <w:rsid w:val="001612FD"/>
    <w:rsid w:val="001614A5"/>
    <w:rsid w:val="0016166D"/>
    <w:rsid w:val="001622DF"/>
    <w:rsid w:val="001623ED"/>
    <w:rsid w:val="001637F8"/>
    <w:rsid w:val="00163C0A"/>
    <w:rsid w:val="001641E8"/>
    <w:rsid w:val="001643BB"/>
    <w:rsid w:val="00164795"/>
    <w:rsid w:val="00164E4C"/>
    <w:rsid w:val="0016506F"/>
    <w:rsid w:val="0016575E"/>
    <w:rsid w:val="00166AD1"/>
    <w:rsid w:val="0016730D"/>
    <w:rsid w:val="001700E9"/>
    <w:rsid w:val="0017032D"/>
    <w:rsid w:val="00170D3D"/>
    <w:rsid w:val="0017283D"/>
    <w:rsid w:val="00173084"/>
    <w:rsid w:val="00173513"/>
    <w:rsid w:val="00173D6C"/>
    <w:rsid w:val="001745D8"/>
    <w:rsid w:val="00174890"/>
    <w:rsid w:val="00174E5F"/>
    <w:rsid w:val="00175185"/>
    <w:rsid w:val="00175E35"/>
    <w:rsid w:val="00176097"/>
    <w:rsid w:val="0017658B"/>
    <w:rsid w:val="00176A7C"/>
    <w:rsid w:val="00177F72"/>
    <w:rsid w:val="001813F5"/>
    <w:rsid w:val="001814D3"/>
    <w:rsid w:val="00181714"/>
    <w:rsid w:val="00181A7A"/>
    <w:rsid w:val="00181DE4"/>
    <w:rsid w:val="00184274"/>
    <w:rsid w:val="00184A55"/>
    <w:rsid w:val="00185595"/>
    <w:rsid w:val="00186E07"/>
    <w:rsid w:val="0018785B"/>
    <w:rsid w:val="00187B5B"/>
    <w:rsid w:val="00187B97"/>
    <w:rsid w:val="00187CA3"/>
    <w:rsid w:val="001906B4"/>
    <w:rsid w:val="00191D56"/>
    <w:rsid w:val="0019280E"/>
    <w:rsid w:val="001930F2"/>
    <w:rsid w:val="00193ACB"/>
    <w:rsid w:val="00193D37"/>
    <w:rsid w:val="001946FB"/>
    <w:rsid w:val="0019552A"/>
    <w:rsid w:val="00195E47"/>
    <w:rsid w:val="001966F3"/>
    <w:rsid w:val="001A00DB"/>
    <w:rsid w:val="001A030B"/>
    <w:rsid w:val="001A0384"/>
    <w:rsid w:val="001A0D12"/>
    <w:rsid w:val="001A120E"/>
    <w:rsid w:val="001A20B9"/>
    <w:rsid w:val="001A2F4D"/>
    <w:rsid w:val="001A6442"/>
    <w:rsid w:val="001A7086"/>
    <w:rsid w:val="001A79D0"/>
    <w:rsid w:val="001B025A"/>
    <w:rsid w:val="001B3FC2"/>
    <w:rsid w:val="001B447F"/>
    <w:rsid w:val="001B4A0B"/>
    <w:rsid w:val="001B50E4"/>
    <w:rsid w:val="001B6102"/>
    <w:rsid w:val="001C120B"/>
    <w:rsid w:val="001C18A1"/>
    <w:rsid w:val="001C1DED"/>
    <w:rsid w:val="001C321C"/>
    <w:rsid w:val="001C463F"/>
    <w:rsid w:val="001C47AE"/>
    <w:rsid w:val="001C5FAC"/>
    <w:rsid w:val="001C6655"/>
    <w:rsid w:val="001C7146"/>
    <w:rsid w:val="001C76F8"/>
    <w:rsid w:val="001C7EC4"/>
    <w:rsid w:val="001D15AB"/>
    <w:rsid w:val="001D29A5"/>
    <w:rsid w:val="001D454A"/>
    <w:rsid w:val="001D45DC"/>
    <w:rsid w:val="001D4D0E"/>
    <w:rsid w:val="001D4D89"/>
    <w:rsid w:val="001D58A1"/>
    <w:rsid w:val="001D5AC4"/>
    <w:rsid w:val="001D6997"/>
    <w:rsid w:val="001D7746"/>
    <w:rsid w:val="001E0552"/>
    <w:rsid w:val="001E07FC"/>
    <w:rsid w:val="001E0C6A"/>
    <w:rsid w:val="001E0CC7"/>
    <w:rsid w:val="001E1193"/>
    <w:rsid w:val="001E1896"/>
    <w:rsid w:val="001E32B7"/>
    <w:rsid w:val="001E35AA"/>
    <w:rsid w:val="001E3669"/>
    <w:rsid w:val="001E372D"/>
    <w:rsid w:val="001E5712"/>
    <w:rsid w:val="001F08DA"/>
    <w:rsid w:val="001F0C7E"/>
    <w:rsid w:val="001F2F27"/>
    <w:rsid w:val="001F377D"/>
    <w:rsid w:val="001F4469"/>
    <w:rsid w:val="001F6019"/>
    <w:rsid w:val="001F7FF7"/>
    <w:rsid w:val="00200446"/>
    <w:rsid w:val="002007B3"/>
    <w:rsid w:val="00200E65"/>
    <w:rsid w:val="00201B82"/>
    <w:rsid w:val="0020207A"/>
    <w:rsid w:val="002024CE"/>
    <w:rsid w:val="00207A6D"/>
    <w:rsid w:val="00207E27"/>
    <w:rsid w:val="002100C0"/>
    <w:rsid w:val="0021054B"/>
    <w:rsid w:val="00210B36"/>
    <w:rsid w:val="00211430"/>
    <w:rsid w:val="00212BF4"/>
    <w:rsid w:val="002140CD"/>
    <w:rsid w:val="00214393"/>
    <w:rsid w:val="002151C3"/>
    <w:rsid w:val="00215679"/>
    <w:rsid w:val="00215BB3"/>
    <w:rsid w:val="00215E4C"/>
    <w:rsid w:val="00216381"/>
    <w:rsid w:val="00216EF3"/>
    <w:rsid w:val="00217BC8"/>
    <w:rsid w:val="00220F0C"/>
    <w:rsid w:val="00221957"/>
    <w:rsid w:val="002226E1"/>
    <w:rsid w:val="00222AFB"/>
    <w:rsid w:val="00222D78"/>
    <w:rsid w:val="00225FA2"/>
    <w:rsid w:val="00226567"/>
    <w:rsid w:val="00230684"/>
    <w:rsid w:val="002309C9"/>
    <w:rsid w:val="00232325"/>
    <w:rsid w:val="00233B95"/>
    <w:rsid w:val="002340DF"/>
    <w:rsid w:val="00234367"/>
    <w:rsid w:val="00235812"/>
    <w:rsid w:val="00236067"/>
    <w:rsid w:val="00236A40"/>
    <w:rsid w:val="00237FAE"/>
    <w:rsid w:val="00240444"/>
    <w:rsid w:val="00241867"/>
    <w:rsid w:val="00241F5F"/>
    <w:rsid w:val="00242E54"/>
    <w:rsid w:val="00243956"/>
    <w:rsid w:val="00245402"/>
    <w:rsid w:val="00246B24"/>
    <w:rsid w:val="00247469"/>
    <w:rsid w:val="00247632"/>
    <w:rsid w:val="00247764"/>
    <w:rsid w:val="002502F5"/>
    <w:rsid w:val="002505EF"/>
    <w:rsid w:val="00250A1D"/>
    <w:rsid w:val="00251BCD"/>
    <w:rsid w:val="00252E28"/>
    <w:rsid w:val="002537F8"/>
    <w:rsid w:val="00255044"/>
    <w:rsid w:val="00255053"/>
    <w:rsid w:val="00255AC0"/>
    <w:rsid w:val="0025686F"/>
    <w:rsid w:val="0025793A"/>
    <w:rsid w:val="0026012A"/>
    <w:rsid w:val="00261120"/>
    <w:rsid w:val="00261223"/>
    <w:rsid w:val="00261395"/>
    <w:rsid w:val="002616A0"/>
    <w:rsid w:val="002619BA"/>
    <w:rsid w:val="00261F1B"/>
    <w:rsid w:val="00262C42"/>
    <w:rsid w:val="002632A8"/>
    <w:rsid w:val="00263718"/>
    <w:rsid w:val="00264455"/>
    <w:rsid w:val="00264ABF"/>
    <w:rsid w:val="00264B5C"/>
    <w:rsid w:val="0026514B"/>
    <w:rsid w:val="0026606D"/>
    <w:rsid w:val="00266A45"/>
    <w:rsid w:val="0026724B"/>
    <w:rsid w:val="0026798E"/>
    <w:rsid w:val="00270189"/>
    <w:rsid w:val="002716A4"/>
    <w:rsid w:val="00272EB9"/>
    <w:rsid w:val="00273284"/>
    <w:rsid w:val="00273976"/>
    <w:rsid w:val="002758C5"/>
    <w:rsid w:val="00280B1B"/>
    <w:rsid w:val="0028177B"/>
    <w:rsid w:val="0028189C"/>
    <w:rsid w:val="00281C27"/>
    <w:rsid w:val="0028381B"/>
    <w:rsid w:val="00286A01"/>
    <w:rsid w:val="00287CEF"/>
    <w:rsid w:val="002905CF"/>
    <w:rsid w:val="00291840"/>
    <w:rsid w:val="0029191D"/>
    <w:rsid w:val="00292259"/>
    <w:rsid w:val="00293DB9"/>
    <w:rsid w:val="0029427F"/>
    <w:rsid w:val="00296B2E"/>
    <w:rsid w:val="002A0F43"/>
    <w:rsid w:val="002A25F3"/>
    <w:rsid w:val="002A43B0"/>
    <w:rsid w:val="002A5119"/>
    <w:rsid w:val="002A517F"/>
    <w:rsid w:val="002A6059"/>
    <w:rsid w:val="002A60E4"/>
    <w:rsid w:val="002A6D2B"/>
    <w:rsid w:val="002A704F"/>
    <w:rsid w:val="002A788C"/>
    <w:rsid w:val="002A7C24"/>
    <w:rsid w:val="002B118E"/>
    <w:rsid w:val="002B1772"/>
    <w:rsid w:val="002B1BE3"/>
    <w:rsid w:val="002B2A8C"/>
    <w:rsid w:val="002B2B8B"/>
    <w:rsid w:val="002B43C9"/>
    <w:rsid w:val="002B43CE"/>
    <w:rsid w:val="002B4771"/>
    <w:rsid w:val="002B7032"/>
    <w:rsid w:val="002B7618"/>
    <w:rsid w:val="002C1363"/>
    <w:rsid w:val="002C15A5"/>
    <w:rsid w:val="002C1B97"/>
    <w:rsid w:val="002C2546"/>
    <w:rsid w:val="002C2941"/>
    <w:rsid w:val="002C37C3"/>
    <w:rsid w:val="002C6DF2"/>
    <w:rsid w:val="002C6E9E"/>
    <w:rsid w:val="002C755D"/>
    <w:rsid w:val="002D1C90"/>
    <w:rsid w:val="002D1D5E"/>
    <w:rsid w:val="002D238D"/>
    <w:rsid w:val="002D3AF1"/>
    <w:rsid w:val="002D3EB0"/>
    <w:rsid w:val="002D4F57"/>
    <w:rsid w:val="002D50D9"/>
    <w:rsid w:val="002D78B2"/>
    <w:rsid w:val="002E0929"/>
    <w:rsid w:val="002E1322"/>
    <w:rsid w:val="002E1BF6"/>
    <w:rsid w:val="002E243F"/>
    <w:rsid w:val="002E3C89"/>
    <w:rsid w:val="002E4B0A"/>
    <w:rsid w:val="002E4EB4"/>
    <w:rsid w:val="002F0D72"/>
    <w:rsid w:val="002F0F42"/>
    <w:rsid w:val="002F2285"/>
    <w:rsid w:val="002F2317"/>
    <w:rsid w:val="002F5441"/>
    <w:rsid w:val="002F58C9"/>
    <w:rsid w:val="002F5DD4"/>
    <w:rsid w:val="002F70B4"/>
    <w:rsid w:val="0030070D"/>
    <w:rsid w:val="0030261E"/>
    <w:rsid w:val="00302987"/>
    <w:rsid w:val="00302A9C"/>
    <w:rsid w:val="0030363B"/>
    <w:rsid w:val="0030402E"/>
    <w:rsid w:val="00304844"/>
    <w:rsid w:val="0030495C"/>
    <w:rsid w:val="00304BB1"/>
    <w:rsid w:val="003052CF"/>
    <w:rsid w:val="00305BF0"/>
    <w:rsid w:val="00306B24"/>
    <w:rsid w:val="003078D3"/>
    <w:rsid w:val="0031093B"/>
    <w:rsid w:val="00311C50"/>
    <w:rsid w:val="00312DD0"/>
    <w:rsid w:val="00313342"/>
    <w:rsid w:val="00313E48"/>
    <w:rsid w:val="003140DF"/>
    <w:rsid w:val="00314725"/>
    <w:rsid w:val="00316AAB"/>
    <w:rsid w:val="0031798B"/>
    <w:rsid w:val="00321E30"/>
    <w:rsid w:val="0032201E"/>
    <w:rsid w:val="00322A17"/>
    <w:rsid w:val="003239E3"/>
    <w:rsid w:val="003245E3"/>
    <w:rsid w:val="0032536E"/>
    <w:rsid w:val="003265E4"/>
    <w:rsid w:val="0032705A"/>
    <w:rsid w:val="003305F6"/>
    <w:rsid w:val="00332367"/>
    <w:rsid w:val="003324D6"/>
    <w:rsid w:val="00332E45"/>
    <w:rsid w:val="00333852"/>
    <w:rsid w:val="00334CA4"/>
    <w:rsid w:val="00334DE5"/>
    <w:rsid w:val="00335FE0"/>
    <w:rsid w:val="00336383"/>
    <w:rsid w:val="00336778"/>
    <w:rsid w:val="003367B2"/>
    <w:rsid w:val="0033690C"/>
    <w:rsid w:val="00337733"/>
    <w:rsid w:val="00341920"/>
    <w:rsid w:val="00341DEA"/>
    <w:rsid w:val="00341F15"/>
    <w:rsid w:val="003424DF"/>
    <w:rsid w:val="00344792"/>
    <w:rsid w:val="003453CE"/>
    <w:rsid w:val="00347500"/>
    <w:rsid w:val="003477C3"/>
    <w:rsid w:val="003503DE"/>
    <w:rsid w:val="003532B8"/>
    <w:rsid w:val="00354D67"/>
    <w:rsid w:val="003605D5"/>
    <w:rsid w:val="003608A4"/>
    <w:rsid w:val="003620E4"/>
    <w:rsid w:val="003635F6"/>
    <w:rsid w:val="00363EFE"/>
    <w:rsid w:val="00364A63"/>
    <w:rsid w:val="00364D02"/>
    <w:rsid w:val="0036573D"/>
    <w:rsid w:val="0037014A"/>
    <w:rsid w:val="00370837"/>
    <w:rsid w:val="00371AB0"/>
    <w:rsid w:val="0037300E"/>
    <w:rsid w:val="0037317D"/>
    <w:rsid w:val="003731F5"/>
    <w:rsid w:val="00374814"/>
    <w:rsid w:val="0037481D"/>
    <w:rsid w:val="00374FFA"/>
    <w:rsid w:val="00376F80"/>
    <w:rsid w:val="0037734D"/>
    <w:rsid w:val="003776A5"/>
    <w:rsid w:val="003813B9"/>
    <w:rsid w:val="00382376"/>
    <w:rsid w:val="00382F59"/>
    <w:rsid w:val="0038349C"/>
    <w:rsid w:val="00383512"/>
    <w:rsid w:val="003839DC"/>
    <w:rsid w:val="003844F6"/>
    <w:rsid w:val="0038486E"/>
    <w:rsid w:val="00384BB0"/>
    <w:rsid w:val="00384DCE"/>
    <w:rsid w:val="00386E55"/>
    <w:rsid w:val="00387DB5"/>
    <w:rsid w:val="00390A49"/>
    <w:rsid w:val="00390BB0"/>
    <w:rsid w:val="00391286"/>
    <w:rsid w:val="003918A1"/>
    <w:rsid w:val="00392B5B"/>
    <w:rsid w:val="00392FF2"/>
    <w:rsid w:val="0039315C"/>
    <w:rsid w:val="003935C9"/>
    <w:rsid w:val="00393683"/>
    <w:rsid w:val="00393D35"/>
    <w:rsid w:val="0039517F"/>
    <w:rsid w:val="00395BD9"/>
    <w:rsid w:val="00396D92"/>
    <w:rsid w:val="00396F69"/>
    <w:rsid w:val="0039798B"/>
    <w:rsid w:val="003A1117"/>
    <w:rsid w:val="003A2548"/>
    <w:rsid w:val="003A3307"/>
    <w:rsid w:val="003A595B"/>
    <w:rsid w:val="003A6E49"/>
    <w:rsid w:val="003A6F5B"/>
    <w:rsid w:val="003A79F9"/>
    <w:rsid w:val="003B00EF"/>
    <w:rsid w:val="003B0F07"/>
    <w:rsid w:val="003B12BF"/>
    <w:rsid w:val="003B208A"/>
    <w:rsid w:val="003B23C0"/>
    <w:rsid w:val="003B279F"/>
    <w:rsid w:val="003B2B23"/>
    <w:rsid w:val="003B3B98"/>
    <w:rsid w:val="003B42C9"/>
    <w:rsid w:val="003B4373"/>
    <w:rsid w:val="003B629D"/>
    <w:rsid w:val="003B6F6C"/>
    <w:rsid w:val="003C1455"/>
    <w:rsid w:val="003C19BE"/>
    <w:rsid w:val="003C283A"/>
    <w:rsid w:val="003C462F"/>
    <w:rsid w:val="003C4962"/>
    <w:rsid w:val="003C5853"/>
    <w:rsid w:val="003C5AA6"/>
    <w:rsid w:val="003C6012"/>
    <w:rsid w:val="003C7AA0"/>
    <w:rsid w:val="003C7FB3"/>
    <w:rsid w:val="003D23DB"/>
    <w:rsid w:val="003D26AB"/>
    <w:rsid w:val="003D2EFC"/>
    <w:rsid w:val="003D2FD5"/>
    <w:rsid w:val="003D3E80"/>
    <w:rsid w:val="003D4DC7"/>
    <w:rsid w:val="003D515C"/>
    <w:rsid w:val="003D59C6"/>
    <w:rsid w:val="003D7C10"/>
    <w:rsid w:val="003E06AB"/>
    <w:rsid w:val="003E2A61"/>
    <w:rsid w:val="003E419E"/>
    <w:rsid w:val="003E4D59"/>
    <w:rsid w:val="003E7D24"/>
    <w:rsid w:val="003E7F2A"/>
    <w:rsid w:val="003F1159"/>
    <w:rsid w:val="003F19C2"/>
    <w:rsid w:val="003F1E98"/>
    <w:rsid w:val="003F24FF"/>
    <w:rsid w:val="003F2674"/>
    <w:rsid w:val="003F3B47"/>
    <w:rsid w:val="003F3E7A"/>
    <w:rsid w:val="003F49B0"/>
    <w:rsid w:val="003F4BED"/>
    <w:rsid w:val="003F4ECE"/>
    <w:rsid w:val="003F5441"/>
    <w:rsid w:val="003F5744"/>
    <w:rsid w:val="003F5795"/>
    <w:rsid w:val="003F620B"/>
    <w:rsid w:val="003F741A"/>
    <w:rsid w:val="003F75C6"/>
    <w:rsid w:val="003F7EFD"/>
    <w:rsid w:val="004003BC"/>
    <w:rsid w:val="00400B99"/>
    <w:rsid w:val="00401EE5"/>
    <w:rsid w:val="00402112"/>
    <w:rsid w:val="00402200"/>
    <w:rsid w:val="004044DF"/>
    <w:rsid w:val="004050D6"/>
    <w:rsid w:val="004056B1"/>
    <w:rsid w:val="0040598B"/>
    <w:rsid w:val="00406233"/>
    <w:rsid w:val="004065C0"/>
    <w:rsid w:val="00406DD3"/>
    <w:rsid w:val="00406FBF"/>
    <w:rsid w:val="00410241"/>
    <w:rsid w:val="0041180B"/>
    <w:rsid w:val="0041312D"/>
    <w:rsid w:val="004134FA"/>
    <w:rsid w:val="00413603"/>
    <w:rsid w:val="00414131"/>
    <w:rsid w:val="004142B2"/>
    <w:rsid w:val="00414ACB"/>
    <w:rsid w:val="00414AF5"/>
    <w:rsid w:val="00415A6B"/>
    <w:rsid w:val="00415BC9"/>
    <w:rsid w:val="00416FF7"/>
    <w:rsid w:val="00423298"/>
    <w:rsid w:val="004247BA"/>
    <w:rsid w:val="00424F05"/>
    <w:rsid w:val="004252C9"/>
    <w:rsid w:val="00425554"/>
    <w:rsid w:val="00425B49"/>
    <w:rsid w:val="004262EA"/>
    <w:rsid w:val="00426531"/>
    <w:rsid w:val="00427653"/>
    <w:rsid w:val="004321A9"/>
    <w:rsid w:val="00432778"/>
    <w:rsid w:val="00432E64"/>
    <w:rsid w:val="0043391E"/>
    <w:rsid w:val="004339FC"/>
    <w:rsid w:val="00433CA0"/>
    <w:rsid w:val="00434E88"/>
    <w:rsid w:val="00434EE9"/>
    <w:rsid w:val="00435BD7"/>
    <w:rsid w:val="004364B4"/>
    <w:rsid w:val="00441D2F"/>
    <w:rsid w:val="00441DD0"/>
    <w:rsid w:val="004424A4"/>
    <w:rsid w:val="0044272F"/>
    <w:rsid w:val="00442B00"/>
    <w:rsid w:val="00442E45"/>
    <w:rsid w:val="00443A3E"/>
    <w:rsid w:val="00444CDF"/>
    <w:rsid w:val="004452BC"/>
    <w:rsid w:val="00445B76"/>
    <w:rsid w:val="00445D1A"/>
    <w:rsid w:val="004501F8"/>
    <w:rsid w:val="00452AD8"/>
    <w:rsid w:val="00453BB8"/>
    <w:rsid w:val="00453F50"/>
    <w:rsid w:val="004541B7"/>
    <w:rsid w:val="00454828"/>
    <w:rsid w:val="004549C4"/>
    <w:rsid w:val="004551DD"/>
    <w:rsid w:val="00455354"/>
    <w:rsid w:val="004557AC"/>
    <w:rsid w:val="004566C8"/>
    <w:rsid w:val="00465534"/>
    <w:rsid w:val="00467043"/>
    <w:rsid w:val="004675E9"/>
    <w:rsid w:val="00467FA6"/>
    <w:rsid w:val="00472807"/>
    <w:rsid w:val="00472BDF"/>
    <w:rsid w:val="00472C20"/>
    <w:rsid w:val="0047331E"/>
    <w:rsid w:val="00473509"/>
    <w:rsid w:val="00473DF4"/>
    <w:rsid w:val="004740FF"/>
    <w:rsid w:val="00474E4A"/>
    <w:rsid w:val="0047505E"/>
    <w:rsid w:val="0047540C"/>
    <w:rsid w:val="00476F92"/>
    <w:rsid w:val="00477591"/>
    <w:rsid w:val="00477861"/>
    <w:rsid w:val="00477F73"/>
    <w:rsid w:val="004816A5"/>
    <w:rsid w:val="004819D1"/>
    <w:rsid w:val="00481C8F"/>
    <w:rsid w:val="0048281E"/>
    <w:rsid w:val="00483EDE"/>
    <w:rsid w:val="00484345"/>
    <w:rsid w:val="004843F0"/>
    <w:rsid w:val="00487477"/>
    <w:rsid w:val="0049044A"/>
    <w:rsid w:val="00491387"/>
    <w:rsid w:val="00492867"/>
    <w:rsid w:val="004933DF"/>
    <w:rsid w:val="00493609"/>
    <w:rsid w:val="004939C0"/>
    <w:rsid w:val="00493BDA"/>
    <w:rsid w:val="00494274"/>
    <w:rsid w:val="0049521A"/>
    <w:rsid w:val="0049541C"/>
    <w:rsid w:val="004959CF"/>
    <w:rsid w:val="00496911"/>
    <w:rsid w:val="00497544"/>
    <w:rsid w:val="004976B1"/>
    <w:rsid w:val="004A0288"/>
    <w:rsid w:val="004A16FA"/>
    <w:rsid w:val="004A2A7E"/>
    <w:rsid w:val="004A2CF6"/>
    <w:rsid w:val="004A2F9A"/>
    <w:rsid w:val="004A444A"/>
    <w:rsid w:val="004A4712"/>
    <w:rsid w:val="004A481F"/>
    <w:rsid w:val="004A7CC2"/>
    <w:rsid w:val="004A7F47"/>
    <w:rsid w:val="004B0015"/>
    <w:rsid w:val="004B0139"/>
    <w:rsid w:val="004B075F"/>
    <w:rsid w:val="004B10A7"/>
    <w:rsid w:val="004B110A"/>
    <w:rsid w:val="004B138C"/>
    <w:rsid w:val="004B18AD"/>
    <w:rsid w:val="004B203F"/>
    <w:rsid w:val="004B2C17"/>
    <w:rsid w:val="004B3FA8"/>
    <w:rsid w:val="004B4529"/>
    <w:rsid w:val="004B580E"/>
    <w:rsid w:val="004B648C"/>
    <w:rsid w:val="004B6DB6"/>
    <w:rsid w:val="004C08D7"/>
    <w:rsid w:val="004C1013"/>
    <w:rsid w:val="004C1A1B"/>
    <w:rsid w:val="004C1E4E"/>
    <w:rsid w:val="004C27F3"/>
    <w:rsid w:val="004C4527"/>
    <w:rsid w:val="004C465A"/>
    <w:rsid w:val="004C48C5"/>
    <w:rsid w:val="004C4CA7"/>
    <w:rsid w:val="004C5B88"/>
    <w:rsid w:val="004C741A"/>
    <w:rsid w:val="004C7A3C"/>
    <w:rsid w:val="004D0A47"/>
    <w:rsid w:val="004D0AA1"/>
    <w:rsid w:val="004D16FF"/>
    <w:rsid w:val="004D19AF"/>
    <w:rsid w:val="004D27F8"/>
    <w:rsid w:val="004D2938"/>
    <w:rsid w:val="004D3364"/>
    <w:rsid w:val="004D3575"/>
    <w:rsid w:val="004D543B"/>
    <w:rsid w:val="004D5A76"/>
    <w:rsid w:val="004D6C9B"/>
    <w:rsid w:val="004D74DC"/>
    <w:rsid w:val="004E07C0"/>
    <w:rsid w:val="004E0DD9"/>
    <w:rsid w:val="004E1F49"/>
    <w:rsid w:val="004E219B"/>
    <w:rsid w:val="004E25FE"/>
    <w:rsid w:val="004E2856"/>
    <w:rsid w:val="004E287B"/>
    <w:rsid w:val="004E28E3"/>
    <w:rsid w:val="004E2BC3"/>
    <w:rsid w:val="004E5A19"/>
    <w:rsid w:val="004E67E1"/>
    <w:rsid w:val="004E790D"/>
    <w:rsid w:val="004E7ED5"/>
    <w:rsid w:val="004E7F3C"/>
    <w:rsid w:val="004F1949"/>
    <w:rsid w:val="004F2721"/>
    <w:rsid w:val="004F2728"/>
    <w:rsid w:val="004F2D64"/>
    <w:rsid w:val="004F5963"/>
    <w:rsid w:val="004F7B86"/>
    <w:rsid w:val="004F7C6D"/>
    <w:rsid w:val="004F7D27"/>
    <w:rsid w:val="00500AA1"/>
    <w:rsid w:val="00500EB9"/>
    <w:rsid w:val="005018A0"/>
    <w:rsid w:val="00501ED6"/>
    <w:rsid w:val="005027AA"/>
    <w:rsid w:val="00502914"/>
    <w:rsid w:val="0050294C"/>
    <w:rsid w:val="0050434D"/>
    <w:rsid w:val="00505304"/>
    <w:rsid w:val="00505685"/>
    <w:rsid w:val="00505767"/>
    <w:rsid w:val="00505C09"/>
    <w:rsid w:val="00506B46"/>
    <w:rsid w:val="005103F7"/>
    <w:rsid w:val="00511E62"/>
    <w:rsid w:val="00513305"/>
    <w:rsid w:val="00514CC8"/>
    <w:rsid w:val="005153FD"/>
    <w:rsid w:val="00516BC5"/>
    <w:rsid w:val="00516E63"/>
    <w:rsid w:val="0051765E"/>
    <w:rsid w:val="00521665"/>
    <w:rsid w:val="00521737"/>
    <w:rsid w:val="005222BE"/>
    <w:rsid w:val="00522F24"/>
    <w:rsid w:val="005240B5"/>
    <w:rsid w:val="005250A5"/>
    <w:rsid w:val="00526038"/>
    <w:rsid w:val="005263E9"/>
    <w:rsid w:val="00526ACC"/>
    <w:rsid w:val="0053032F"/>
    <w:rsid w:val="005304CA"/>
    <w:rsid w:val="005308B5"/>
    <w:rsid w:val="005326A3"/>
    <w:rsid w:val="00532C90"/>
    <w:rsid w:val="005340FC"/>
    <w:rsid w:val="00535170"/>
    <w:rsid w:val="00535AB2"/>
    <w:rsid w:val="00535E16"/>
    <w:rsid w:val="0054018F"/>
    <w:rsid w:val="00540385"/>
    <w:rsid w:val="00540F41"/>
    <w:rsid w:val="00541ADC"/>
    <w:rsid w:val="00543E5E"/>
    <w:rsid w:val="00543EDF"/>
    <w:rsid w:val="005440B3"/>
    <w:rsid w:val="0054476B"/>
    <w:rsid w:val="00545650"/>
    <w:rsid w:val="00545EEA"/>
    <w:rsid w:val="00546448"/>
    <w:rsid w:val="0054690F"/>
    <w:rsid w:val="00550200"/>
    <w:rsid w:val="00550AC2"/>
    <w:rsid w:val="00552F9F"/>
    <w:rsid w:val="00553617"/>
    <w:rsid w:val="00553679"/>
    <w:rsid w:val="0055448F"/>
    <w:rsid w:val="00554A92"/>
    <w:rsid w:val="005553B2"/>
    <w:rsid w:val="00555669"/>
    <w:rsid w:val="00555FB9"/>
    <w:rsid w:val="00556647"/>
    <w:rsid w:val="0055736A"/>
    <w:rsid w:val="00557E7B"/>
    <w:rsid w:val="005605FB"/>
    <w:rsid w:val="005618FC"/>
    <w:rsid w:val="00561E79"/>
    <w:rsid w:val="00563E7F"/>
    <w:rsid w:val="005642C9"/>
    <w:rsid w:val="00564344"/>
    <w:rsid w:val="00564D4F"/>
    <w:rsid w:val="0056592F"/>
    <w:rsid w:val="0057004C"/>
    <w:rsid w:val="005706A1"/>
    <w:rsid w:val="00570B62"/>
    <w:rsid w:val="00572AE2"/>
    <w:rsid w:val="0057353B"/>
    <w:rsid w:val="005737BC"/>
    <w:rsid w:val="00575210"/>
    <w:rsid w:val="00581537"/>
    <w:rsid w:val="00581577"/>
    <w:rsid w:val="0058174C"/>
    <w:rsid w:val="00581D78"/>
    <w:rsid w:val="0058203A"/>
    <w:rsid w:val="00584212"/>
    <w:rsid w:val="005855D3"/>
    <w:rsid w:val="005868E7"/>
    <w:rsid w:val="00586C93"/>
    <w:rsid w:val="005870E0"/>
    <w:rsid w:val="00587861"/>
    <w:rsid w:val="00587BC7"/>
    <w:rsid w:val="005909C5"/>
    <w:rsid w:val="00592902"/>
    <w:rsid w:val="00592EEA"/>
    <w:rsid w:val="00593BE0"/>
    <w:rsid w:val="00594388"/>
    <w:rsid w:val="00594E33"/>
    <w:rsid w:val="00596A90"/>
    <w:rsid w:val="005A0F76"/>
    <w:rsid w:val="005A1FBC"/>
    <w:rsid w:val="005A3569"/>
    <w:rsid w:val="005A35B9"/>
    <w:rsid w:val="005A624B"/>
    <w:rsid w:val="005A6E5A"/>
    <w:rsid w:val="005B1848"/>
    <w:rsid w:val="005B1B7B"/>
    <w:rsid w:val="005B1BC0"/>
    <w:rsid w:val="005B3359"/>
    <w:rsid w:val="005B3384"/>
    <w:rsid w:val="005B437C"/>
    <w:rsid w:val="005B47BF"/>
    <w:rsid w:val="005B5208"/>
    <w:rsid w:val="005B5B9F"/>
    <w:rsid w:val="005B5E2E"/>
    <w:rsid w:val="005B5EF8"/>
    <w:rsid w:val="005B63A0"/>
    <w:rsid w:val="005B6D75"/>
    <w:rsid w:val="005B77D8"/>
    <w:rsid w:val="005C041B"/>
    <w:rsid w:val="005C19AC"/>
    <w:rsid w:val="005C1E0E"/>
    <w:rsid w:val="005C327E"/>
    <w:rsid w:val="005C4B71"/>
    <w:rsid w:val="005C4C4C"/>
    <w:rsid w:val="005C50A8"/>
    <w:rsid w:val="005C55E6"/>
    <w:rsid w:val="005C6452"/>
    <w:rsid w:val="005C7310"/>
    <w:rsid w:val="005D2622"/>
    <w:rsid w:val="005D3969"/>
    <w:rsid w:val="005D4410"/>
    <w:rsid w:val="005D46B7"/>
    <w:rsid w:val="005D49AF"/>
    <w:rsid w:val="005D53E6"/>
    <w:rsid w:val="005D5B56"/>
    <w:rsid w:val="005D5DB0"/>
    <w:rsid w:val="005D6BD8"/>
    <w:rsid w:val="005D7230"/>
    <w:rsid w:val="005D728C"/>
    <w:rsid w:val="005D761D"/>
    <w:rsid w:val="005E0FDA"/>
    <w:rsid w:val="005E1731"/>
    <w:rsid w:val="005E25CF"/>
    <w:rsid w:val="005E3C47"/>
    <w:rsid w:val="005E4A0C"/>
    <w:rsid w:val="005E6980"/>
    <w:rsid w:val="005E6A2E"/>
    <w:rsid w:val="005E6CD0"/>
    <w:rsid w:val="005E70DC"/>
    <w:rsid w:val="005F06A4"/>
    <w:rsid w:val="005F252E"/>
    <w:rsid w:val="005F2553"/>
    <w:rsid w:val="005F2A97"/>
    <w:rsid w:val="005F36AF"/>
    <w:rsid w:val="005F3C26"/>
    <w:rsid w:val="005F3CFD"/>
    <w:rsid w:val="005F3F51"/>
    <w:rsid w:val="005F4512"/>
    <w:rsid w:val="005F4579"/>
    <w:rsid w:val="005F4D68"/>
    <w:rsid w:val="005F5045"/>
    <w:rsid w:val="005F51FB"/>
    <w:rsid w:val="005F593B"/>
    <w:rsid w:val="005F5BFD"/>
    <w:rsid w:val="005F5D97"/>
    <w:rsid w:val="005F6D27"/>
    <w:rsid w:val="005F6D48"/>
    <w:rsid w:val="00600A94"/>
    <w:rsid w:val="006044B0"/>
    <w:rsid w:val="006048FA"/>
    <w:rsid w:val="00604C4D"/>
    <w:rsid w:val="00607CCF"/>
    <w:rsid w:val="006106CF"/>
    <w:rsid w:val="00610BEA"/>
    <w:rsid w:val="00611292"/>
    <w:rsid w:val="00611B1D"/>
    <w:rsid w:val="00612670"/>
    <w:rsid w:val="00613087"/>
    <w:rsid w:val="006146AE"/>
    <w:rsid w:val="00614F61"/>
    <w:rsid w:val="00615C8E"/>
    <w:rsid w:val="00615F30"/>
    <w:rsid w:val="006178A5"/>
    <w:rsid w:val="00617B59"/>
    <w:rsid w:val="00617D9D"/>
    <w:rsid w:val="00620F97"/>
    <w:rsid w:val="00622E53"/>
    <w:rsid w:val="006230AC"/>
    <w:rsid w:val="00623F00"/>
    <w:rsid w:val="00624519"/>
    <w:rsid w:val="00625033"/>
    <w:rsid w:val="00625EA9"/>
    <w:rsid w:val="006266BF"/>
    <w:rsid w:val="00627B5E"/>
    <w:rsid w:val="00630145"/>
    <w:rsid w:val="00630B83"/>
    <w:rsid w:val="00631C6E"/>
    <w:rsid w:val="0063272B"/>
    <w:rsid w:val="00633A20"/>
    <w:rsid w:val="006346D1"/>
    <w:rsid w:val="00635332"/>
    <w:rsid w:val="00635F26"/>
    <w:rsid w:val="0063764C"/>
    <w:rsid w:val="00640166"/>
    <w:rsid w:val="00640C81"/>
    <w:rsid w:val="00641015"/>
    <w:rsid w:val="006410CE"/>
    <w:rsid w:val="00641747"/>
    <w:rsid w:val="0064494C"/>
    <w:rsid w:val="00644EB5"/>
    <w:rsid w:val="006452FC"/>
    <w:rsid w:val="0064572A"/>
    <w:rsid w:val="00646491"/>
    <w:rsid w:val="00646AD6"/>
    <w:rsid w:val="00646F9A"/>
    <w:rsid w:val="00647593"/>
    <w:rsid w:val="00647603"/>
    <w:rsid w:val="00653452"/>
    <w:rsid w:val="006544A4"/>
    <w:rsid w:val="00654880"/>
    <w:rsid w:val="00655A3C"/>
    <w:rsid w:val="00657464"/>
    <w:rsid w:val="00660429"/>
    <w:rsid w:val="00660C55"/>
    <w:rsid w:val="0066173A"/>
    <w:rsid w:val="006619F5"/>
    <w:rsid w:val="00662655"/>
    <w:rsid w:val="006641C5"/>
    <w:rsid w:val="006642D1"/>
    <w:rsid w:val="00666BEA"/>
    <w:rsid w:val="00667416"/>
    <w:rsid w:val="00671C28"/>
    <w:rsid w:val="00672716"/>
    <w:rsid w:val="006732F1"/>
    <w:rsid w:val="0067432B"/>
    <w:rsid w:val="006751B1"/>
    <w:rsid w:val="00675861"/>
    <w:rsid w:val="0067695F"/>
    <w:rsid w:val="006769E2"/>
    <w:rsid w:val="00680BE2"/>
    <w:rsid w:val="0068108D"/>
    <w:rsid w:val="00681E9B"/>
    <w:rsid w:val="0068432C"/>
    <w:rsid w:val="006846A0"/>
    <w:rsid w:val="00684F09"/>
    <w:rsid w:val="00685C85"/>
    <w:rsid w:val="00691838"/>
    <w:rsid w:val="00692F4D"/>
    <w:rsid w:val="006933FC"/>
    <w:rsid w:val="00693738"/>
    <w:rsid w:val="006957BC"/>
    <w:rsid w:val="006A03CE"/>
    <w:rsid w:val="006A088A"/>
    <w:rsid w:val="006A2114"/>
    <w:rsid w:val="006A3105"/>
    <w:rsid w:val="006A40F8"/>
    <w:rsid w:val="006A4A0B"/>
    <w:rsid w:val="006A4F73"/>
    <w:rsid w:val="006A5EDB"/>
    <w:rsid w:val="006A62F0"/>
    <w:rsid w:val="006A741F"/>
    <w:rsid w:val="006A74B2"/>
    <w:rsid w:val="006B4332"/>
    <w:rsid w:val="006B6167"/>
    <w:rsid w:val="006B617B"/>
    <w:rsid w:val="006B7704"/>
    <w:rsid w:val="006B7787"/>
    <w:rsid w:val="006C0694"/>
    <w:rsid w:val="006C15C3"/>
    <w:rsid w:val="006C2EA5"/>
    <w:rsid w:val="006C331F"/>
    <w:rsid w:val="006C3389"/>
    <w:rsid w:val="006C3AE6"/>
    <w:rsid w:val="006C50BF"/>
    <w:rsid w:val="006C5713"/>
    <w:rsid w:val="006C5BC3"/>
    <w:rsid w:val="006C7617"/>
    <w:rsid w:val="006D0346"/>
    <w:rsid w:val="006D198A"/>
    <w:rsid w:val="006D1E43"/>
    <w:rsid w:val="006D227A"/>
    <w:rsid w:val="006D2548"/>
    <w:rsid w:val="006D3B34"/>
    <w:rsid w:val="006D494E"/>
    <w:rsid w:val="006D4C94"/>
    <w:rsid w:val="006D5172"/>
    <w:rsid w:val="006D5C1D"/>
    <w:rsid w:val="006E1289"/>
    <w:rsid w:val="006E23B8"/>
    <w:rsid w:val="006E25E6"/>
    <w:rsid w:val="006E3626"/>
    <w:rsid w:val="006E3A7F"/>
    <w:rsid w:val="006E3BAB"/>
    <w:rsid w:val="006E4A0F"/>
    <w:rsid w:val="006E4E94"/>
    <w:rsid w:val="006E500F"/>
    <w:rsid w:val="006E75DE"/>
    <w:rsid w:val="006E7984"/>
    <w:rsid w:val="006F0180"/>
    <w:rsid w:val="006F01A2"/>
    <w:rsid w:val="006F030E"/>
    <w:rsid w:val="006F0C15"/>
    <w:rsid w:val="006F106D"/>
    <w:rsid w:val="006F2738"/>
    <w:rsid w:val="006F2899"/>
    <w:rsid w:val="006F36AD"/>
    <w:rsid w:val="006F46C3"/>
    <w:rsid w:val="006F5131"/>
    <w:rsid w:val="006F58DD"/>
    <w:rsid w:val="006F5F7B"/>
    <w:rsid w:val="006F6D05"/>
    <w:rsid w:val="006F702E"/>
    <w:rsid w:val="006F736A"/>
    <w:rsid w:val="006F77B2"/>
    <w:rsid w:val="006F7DB1"/>
    <w:rsid w:val="007010FF"/>
    <w:rsid w:val="00701196"/>
    <w:rsid w:val="0070429F"/>
    <w:rsid w:val="0070553F"/>
    <w:rsid w:val="007065A6"/>
    <w:rsid w:val="00706A51"/>
    <w:rsid w:val="00710419"/>
    <w:rsid w:val="0071054C"/>
    <w:rsid w:val="00711478"/>
    <w:rsid w:val="0071165D"/>
    <w:rsid w:val="00712C4E"/>
    <w:rsid w:val="007139E8"/>
    <w:rsid w:val="00713F1C"/>
    <w:rsid w:val="00714801"/>
    <w:rsid w:val="007152B3"/>
    <w:rsid w:val="00715648"/>
    <w:rsid w:val="00715B18"/>
    <w:rsid w:val="007204EF"/>
    <w:rsid w:val="007225A5"/>
    <w:rsid w:val="00723EB5"/>
    <w:rsid w:val="00725290"/>
    <w:rsid w:val="007269E5"/>
    <w:rsid w:val="007279A3"/>
    <w:rsid w:val="0073038A"/>
    <w:rsid w:val="007306D1"/>
    <w:rsid w:val="00731EF2"/>
    <w:rsid w:val="0073306D"/>
    <w:rsid w:val="00733555"/>
    <w:rsid w:val="007346C8"/>
    <w:rsid w:val="007353EA"/>
    <w:rsid w:val="00735DDC"/>
    <w:rsid w:val="0073600F"/>
    <w:rsid w:val="00736C2D"/>
    <w:rsid w:val="0074036C"/>
    <w:rsid w:val="0074041C"/>
    <w:rsid w:val="007423E5"/>
    <w:rsid w:val="0074273B"/>
    <w:rsid w:val="00744805"/>
    <w:rsid w:val="00745E82"/>
    <w:rsid w:val="00746350"/>
    <w:rsid w:val="00747B0B"/>
    <w:rsid w:val="007504F4"/>
    <w:rsid w:val="007512CB"/>
    <w:rsid w:val="00752D1C"/>
    <w:rsid w:val="00753296"/>
    <w:rsid w:val="0075368A"/>
    <w:rsid w:val="007537F4"/>
    <w:rsid w:val="0075474B"/>
    <w:rsid w:val="00754AE8"/>
    <w:rsid w:val="00754F3E"/>
    <w:rsid w:val="00755F13"/>
    <w:rsid w:val="00761D42"/>
    <w:rsid w:val="007620E3"/>
    <w:rsid w:val="00762D84"/>
    <w:rsid w:val="00762DD8"/>
    <w:rsid w:val="00764CF2"/>
    <w:rsid w:val="007653D5"/>
    <w:rsid w:val="00765EEA"/>
    <w:rsid w:val="00765F89"/>
    <w:rsid w:val="007669C7"/>
    <w:rsid w:val="00766E55"/>
    <w:rsid w:val="00771547"/>
    <w:rsid w:val="00775E58"/>
    <w:rsid w:val="00776717"/>
    <w:rsid w:val="00776A55"/>
    <w:rsid w:val="00781762"/>
    <w:rsid w:val="00783F49"/>
    <w:rsid w:val="00784467"/>
    <w:rsid w:val="00784890"/>
    <w:rsid w:val="00784DD8"/>
    <w:rsid w:val="0078643E"/>
    <w:rsid w:val="00790402"/>
    <w:rsid w:val="007912B9"/>
    <w:rsid w:val="00791738"/>
    <w:rsid w:val="00791C89"/>
    <w:rsid w:val="00792313"/>
    <w:rsid w:val="007942B0"/>
    <w:rsid w:val="007949BD"/>
    <w:rsid w:val="00795EB7"/>
    <w:rsid w:val="0079658A"/>
    <w:rsid w:val="007965B1"/>
    <w:rsid w:val="00796687"/>
    <w:rsid w:val="007970A0"/>
    <w:rsid w:val="00797C2B"/>
    <w:rsid w:val="007A1ABB"/>
    <w:rsid w:val="007A2831"/>
    <w:rsid w:val="007A573C"/>
    <w:rsid w:val="007A64AB"/>
    <w:rsid w:val="007A66FA"/>
    <w:rsid w:val="007A7585"/>
    <w:rsid w:val="007B0BC0"/>
    <w:rsid w:val="007B18E8"/>
    <w:rsid w:val="007B21A6"/>
    <w:rsid w:val="007B24FA"/>
    <w:rsid w:val="007B346F"/>
    <w:rsid w:val="007B34AD"/>
    <w:rsid w:val="007B3C55"/>
    <w:rsid w:val="007B6CC9"/>
    <w:rsid w:val="007B7C69"/>
    <w:rsid w:val="007C15E9"/>
    <w:rsid w:val="007C180D"/>
    <w:rsid w:val="007C1D25"/>
    <w:rsid w:val="007C2107"/>
    <w:rsid w:val="007C2330"/>
    <w:rsid w:val="007C2C19"/>
    <w:rsid w:val="007C38F7"/>
    <w:rsid w:val="007C542A"/>
    <w:rsid w:val="007C5CEB"/>
    <w:rsid w:val="007C728B"/>
    <w:rsid w:val="007D0204"/>
    <w:rsid w:val="007D2C9B"/>
    <w:rsid w:val="007D4840"/>
    <w:rsid w:val="007D4977"/>
    <w:rsid w:val="007D6780"/>
    <w:rsid w:val="007E04AA"/>
    <w:rsid w:val="007E1783"/>
    <w:rsid w:val="007E2702"/>
    <w:rsid w:val="007E2C43"/>
    <w:rsid w:val="007E3CBF"/>
    <w:rsid w:val="007E3D2A"/>
    <w:rsid w:val="007E3E5C"/>
    <w:rsid w:val="007E464F"/>
    <w:rsid w:val="007E6FB1"/>
    <w:rsid w:val="007F04BC"/>
    <w:rsid w:val="007F16C8"/>
    <w:rsid w:val="007F1AAC"/>
    <w:rsid w:val="007F1D88"/>
    <w:rsid w:val="007F4003"/>
    <w:rsid w:val="007F4071"/>
    <w:rsid w:val="007F4740"/>
    <w:rsid w:val="007F53D3"/>
    <w:rsid w:val="007F5F51"/>
    <w:rsid w:val="00800246"/>
    <w:rsid w:val="00800E5F"/>
    <w:rsid w:val="00801CB0"/>
    <w:rsid w:val="008025AB"/>
    <w:rsid w:val="008046D1"/>
    <w:rsid w:val="00804DDD"/>
    <w:rsid w:val="008061D2"/>
    <w:rsid w:val="008070E1"/>
    <w:rsid w:val="00810101"/>
    <w:rsid w:val="0081024B"/>
    <w:rsid w:val="00810C7C"/>
    <w:rsid w:val="00810F85"/>
    <w:rsid w:val="00812902"/>
    <w:rsid w:val="00813837"/>
    <w:rsid w:val="008138F4"/>
    <w:rsid w:val="00813B27"/>
    <w:rsid w:val="00813B68"/>
    <w:rsid w:val="0081437A"/>
    <w:rsid w:val="008144B8"/>
    <w:rsid w:val="008145DB"/>
    <w:rsid w:val="008157AB"/>
    <w:rsid w:val="00815AC0"/>
    <w:rsid w:val="00816EBD"/>
    <w:rsid w:val="00817C2E"/>
    <w:rsid w:val="0082040B"/>
    <w:rsid w:val="00820686"/>
    <w:rsid w:val="008221F3"/>
    <w:rsid w:val="008228CB"/>
    <w:rsid w:val="00822F0C"/>
    <w:rsid w:val="008237AB"/>
    <w:rsid w:val="00827A41"/>
    <w:rsid w:val="00827D0A"/>
    <w:rsid w:val="00830E03"/>
    <w:rsid w:val="00830EFB"/>
    <w:rsid w:val="00831A4C"/>
    <w:rsid w:val="00831A67"/>
    <w:rsid w:val="0083254A"/>
    <w:rsid w:val="00833215"/>
    <w:rsid w:val="00833B36"/>
    <w:rsid w:val="00834D6D"/>
    <w:rsid w:val="00834E7C"/>
    <w:rsid w:val="00834FEF"/>
    <w:rsid w:val="00836666"/>
    <w:rsid w:val="00840238"/>
    <w:rsid w:val="008422B1"/>
    <w:rsid w:val="008424D2"/>
    <w:rsid w:val="00842D70"/>
    <w:rsid w:val="00843C4B"/>
    <w:rsid w:val="00845BB6"/>
    <w:rsid w:val="008469EF"/>
    <w:rsid w:val="008506AB"/>
    <w:rsid w:val="0085101F"/>
    <w:rsid w:val="008519EB"/>
    <w:rsid w:val="008521CB"/>
    <w:rsid w:val="00853387"/>
    <w:rsid w:val="00853855"/>
    <w:rsid w:val="00853904"/>
    <w:rsid w:val="00853BDC"/>
    <w:rsid w:val="00854F4C"/>
    <w:rsid w:val="008553E4"/>
    <w:rsid w:val="008573F9"/>
    <w:rsid w:val="008579E4"/>
    <w:rsid w:val="00857CF4"/>
    <w:rsid w:val="0086074D"/>
    <w:rsid w:val="00862E94"/>
    <w:rsid w:val="008637B8"/>
    <w:rsid w:val="00864D6C"/>
    <w:rsid w:val="008659D9"/>
    <w:rsid w:val="0086688F"/>
    <w:rsid w:val="00866D96"/>
    <w:rsid w:val="00867E4F"/>
    <w:rsid w:val="00871441"/>
    <w:rsid w:val="0087174D"/>
    <w:rsid w:val="008720BA"/>
    <w:rsid w:val="00873417"/>
    <w:rsid w:val="008743EF"/>
    <w:rsid w:val="0087540D"/>
    <w:rsid w:val="00875898"/>
    <w:rsid w:val="008761A1"/>
    <w:rsid w:val="008770C4"/>
    <w:rsid w:val="0087750A"/>
    <w:rsid w:val="00877AB0"/>
    <w:rsid w:val="00877E9F"/>
    <w:rsid w:val="00881AE0"/>
    <w:rsid w:val="00881F22"/>
    <w:rsid w:val="008822CE"/>
    <w:rsid w:val="00882484"/>
    <w:rsid w:val="0088407C"/>
    <w:rsid w:val="0088461A"/>
    <w:rsid w:val="008850D8"/>
    <w:rsid w:val="0088570A"/>
    <w:rsid w:val="00886E2B"/>
    <w:rsid w:val="0089082F"/>
    <w:rsid w:val="00890BBF"/>
    <w:rsid w:val="00892B16"/>
    <w:rsid w:val="00892FB5"/>
    <w:rsid w:val="00893C9B"/>
    <w:rsid w:val="00893E72"/>
    <w:rsid w:val="00896149"/>
    <w:rsid w:val="0089645F"/>
    <w:rsid w:val="00897471"/>
    <w:rsid w:val="008A0444"/>
    <w:rsid w:val="008A064D"/>
    <w:rsid w:val="008A1B04"/>
    <w:rsid w:val="008A1B5F"/>
    <w:rsid w:val="008A1CFB"/>
    <w:rsid w:val="008A280F"/>
    <w:rsid w:val="008A2A35"/>
    <w:rsid w:val="008A3969"/>
    <w:rsid w:val="008A3C9A"/>
    <w:rsid w:val="008A7E75"/>
    <w:rsid w:val="008B0711"/>
    <w:rsid w:val="008B12D1"/>
    <w:rsid w:val="008B1CD8"/>
    <w:rsid w:val="008B1CE8"/>
    <w:rsid w:val="008B452F"/>
    <w:rsid w:val="008B5B7E"/>
    <w:rsid w:val="008B7148"/>
    <w:rsid w:val="008C200D"/>
    <w:rsid w:val="008C2DBB"/>
    <w:rsid w:val="008C338C"/>
    <w:rsid w:val="008C3425"/>
    <w:rsid w:val="008C3D49"/>
    <w:rsid w:val="008C422B"/>
    <w:rsid w:val="008C4A6B"/>
    <w:rsid w:val="008C5553"/>
    <w:rsid w:val="008C5D01"/>
    <w:rsid w:val="008C627D"/>
    <w:rsid w:val="008D026D"/>
    <w:rsid w:val="008D041F"/>
    <w:rsid w:val="008D065C"/>
    <w:rsid w:val="008D082A"/>
    <w:rsid w:val="008D2A61"/>
    <w:rsid w:val="008D3116"/>
    <w:rsid w:val="008D53FF"/>
    <w:rsid w:val="008D5F08"/>
    <w:rsid w:val="008D6986"/>
    <w:rsid w:val="008D7938"/>
    <w:rsid w:val="008E0366"/>
    <w:rsid w:val="008E2595"/>
    <w:rsid w:val="008E3BEA"/>
    <w:rsid w:val="008E7219"/>
    <w:rsid w:val="008F031A"/>
    <w:rsid w:val="008F1614"/>
    <w:rsid w:val="008F2BA5"/>
    <w:rsid w:val="008F3A29"/>
    <w:rsid w:val="008F3BB8"/>
    <w:rsid w:val="008F562D"/>
    <w:rsid w:val="008F6CF7"/>
    <w:rsid w:val="008F6D8C"/>
    <w:rsid w:val="008F7FC8"/>
    <w:rsid w:val="00900327"/>
    <w:rsid w:val="00900784"/>
    <w:rsid w:val="0090138A"/>
    <w:rsid w:val="00901B2D"/>
    <w:rsid w:val="00902CBE"/>
    <w:rsid w:val="00903380"/>
    <w:rsid w:val="00903445"/>
    <w:rsid w:val="00904E48"/>
    <w:rsid w:val="009051AC"/>
    <w:rsid w:val="00906B0F"/>
    <w:rsid w:val="00906D1C"/>
    <w:rsid w:val="009074B9"/>
    <w:rsid w:val="00910108"/>
    <w:rsid w:val="00910C6D"/>
    <w:rsid w:val="00912224"/>
    <w:rsid w:val="00913051"/>
    <w:rsid w:val="00914062"/>
    <w:rsid w:val="00914115"/>
    <w:rsid w:val="00914983"/>
    <w:rsid w:val="00916FC9"/>
    <w:rsid w:val="00917E16"/>
    <w:rsid w:val="00920526"/>
    <w:rsid w:val="00921CBE"/>
    <w:rsid w:val="009226AB"/>
    <w:rsid w:val="00922B63"/>
    <w:rsid w:val="00923ADC"/>
    <w:rsid w:val="009240C0"/>
    <w:rsid w:val="00925217"/>
    <w:rsid w:val="009254DF"/>
    <w:rsid w:val="0092554C"/>
    <w:rsid w:val="0092594B"/>
    <w:rsid w:val="009267A6"/>
    <w:rsid w:val="00926FE4"/>
    <w:rsid w:val="00930214"/>
    <w:rsid w:val="00930668"/>
    <w:rsid w:val="009316F3"/>
    <w:rsid w:val="00932CC1"/>
    <w:rsid w:val="0093389B"/>
    <w:rsid w:val="0093517A"/>
    <w:rsid w:val="009358D2"/>
    <w:rsid w:val="00935EF8"/>
    <w:rsid w:val="0093635C"/>
    <w:rsid w:val="00941589"/>
    <w:rsid w:val="00941924"/>
    <w:rsid w:val="00944031"/>
    <w:rsid w:val="00944FB3"/>
    <w:rsid w:val="00945BEB"/>
    <w:rsid w:val="00945FC4"/>
    <w:rsid w:val="00947C5D"/>
    <w:rsid w:val="00947FF4"/>
    <w:rsid w:val="00950388"/>
    <w:rsid w:val="00950580"/>
    <w:rsid w:val="00950EBB"/>
    <w:rsid w:val="0095144A"/>
    <w:rsid w:val="0095175C"/>
    <w:rsid w:val="009534C2"/>
    <w:rsid w:val="00953D6B"/>
    <w:rsid w:val="00953E21"/>
    <w:rsid w:val="00954E2C"/>
    <w:rsid w:val="00955915"/>
    <w:rsid w:val="00956F6D"/>
    <w:rsid w:val="0095721D"/>
    <w:rsid w:val="00957F01"/>
    <w:rsid w:val="0096027A"/>
    <w:rsid w:val="00961503"/>
    <w:rsid w:val="00961D28"/>
    <w:rsid w:val="00962A47"/>
    <w:rsid w:val="009638D6"/>
    <w:rsid w:val="00963DC7"/>
    <w:rsid w:val="00966259"/>
    <w:rsid w:val="00970BE3"/>
    <w:rsid w:val="00972062"/>
    <w:rsid w:val="00974B74"/>
    <w:rsid w:val="00975E74"/>
    <w:rsid w:val="00975F3A"/>
    <w:rsid w:val="00975F7B"/>
    <w:rsid w:val="009768D0"/>
    <w:rsid w:val="00976C66"/>
    <w:rsid w:val="00977152"/>
    <w:rsid w:val="0097727D"/>
    <w:rsid w:val="00982DF9"/>
    <w:rsid w:val="00984809"/>
    <w:rsid w:val="00985A0B"/>
    <w:rsid w:val="0098720A"/>
    <w:rsid w:val="00987796"/>
    <w:rsid w:val="00992EAD"/>
    <w:rsid w:val="00993DD3"/>
    <w:rsid w:val="0099403C"/>
    <w:rsid w:val="0099484D"/>
    <w:rsid w:val="00995443"/>
    <w:rsid w:val="00997DCD"/>
    <w:rsid w:val="009A0744"/>
    <w:rsid w:val="009A1548"/>
    <w:rsid w:val="009A1F14"/>
    <w:rsid w:val="009A31C8"/>
    <w:rsid w:val="009A32C4"/>
    <w:rsid w:val="009A6EC6"/>
    <w:rsid w:val="009A7A0F"/>
    <w:rsid w:val="009B0559"/>
    <w:rsid w:val="009B0FB0"/>
    <w:rsid w:val="009B102F"/>
    <w:rsid w:val="009B1702"/>
    <w:rsid w:val="009B1898"/>
    <w:rsid w:val="009B1A2F"/>
    <w:rsid w:val="009B1EE2"/>
    <w:rsid w:val="009B2B1D"/>
    <w:rsid w:val="009B400F"/>
    <w:rsid w:val="009B40C7"/>
    <w:rsid w:val="009B4941"/>
    <w:rsid w:val="009B555B"/>
    <w:rsid w:val="009B5F7F"/>
    <w:rsid w:val="009B7937"/>
    <w:rsid w:val="009C0527"/>
    <w:rsid w:val="009C092B"/>
    <w:rsid w:val="009C0C10"/>
    <w:rsid w:val="009C0DEC"/>
    <w:rsid w:val="009C1826"/>
    <w:rsid w:val="009C237D"/>
    <w:rsid w:val="009C38FE"/>
    <w:rsid w:val="009C456D"/>
    <w:rsid w:val="009C5641"/>
    <w:rsid w:val="009C5B08"/>
    <w:rsid w:val="009C5F16"/>
    <w:rsid w:val="009C67E7"/>
    <w:rsid w:val="009C6A31"/>
    <w:rsid w:val="009C7A02"/>
    <w:rsid w:val="009C7F42"/>
    <w:rsid w:val="009C7F45"/>
    <w:rsid w:val="009D084C"/>
    <w:rsid w:val="009D09A7"/>
    <w:rsid w:val="009D338E"/>
    <w:rsid w:val="009D41F2"/>
    <w:rsid w:val="009D50CD"/>
    <w:rsid w:val="009D54B3"/>
    <w:rsid w:val="009D5CAC"/>
    <w:rsid w:val="009E0320"/>
    <w:rsid w:val="009E0377"/>
    <w:rsid w:val="009E075F"/>
    <w:rsid w:val="009E092F"/>
    <w:rsid w:val="009E0A5B"/>
    <w:rsid w:val="009E2DE9"/>
    <w:rsid w:val="009E365E"/>
    <w:rsid w:val="009E395A"/>
    <w:rsid w:val="009E4E8A"/>
    <w:rsid w:val="009E59F0"/>
    <w:rsid w:val="009E6712"/>
    <w:rsid w:val="009E7DCE"/>
    <w:rsid w:val="009F1000"/>
    <w:rsid w:val="009F1448"/>
    <w:rsid w:val="009F265B"/>
    <w:rsid w:val="009F3C4A"/>
    <w:rsid w:val="009F4381"/>
    <w:rsid w:val="009F458D"/>
    <w:rsid w:val="009F4616"/>
    <w:rsid w:val="009F504C"/>
    <w:rsid w:val="00A01F40"/>
    <w:rsid w:val="00A02047"/>
    <w:rsid w:val="00A02598"/>
    <w:rsid w:val="00A029A8"/>
    <w:rsid w:val="00A031E5"/>
    <w:rsid w:val="00A044C1"/>
    <w:rsid w:val="00A046CF"/>
    <w:rsid w:val="00A04729"/>
    <w:rsid w:val="00A050E1"/>
    <w:rsid w:val="00A05339"/>
    <w:rsid w:val="00A0587C"/>
    <w:rsid w:val="00A06046"/>
    <w:rsid w:val="00A06D2C"/>
    <w:rsid w:val="00A06D5E"/>
    <w:rsid w:val="00A07099"/>
    <w:rsid w:val="00A072D1"/>
    <w:rsid w:val="00A07677"/>
    <w:rsid w:val="00A10044"/>
    <w:rsid w:val="00A1111C"/>
    <w:rsid w:val="00A1158A"/>
    <w:rsid w:val="00A117D2"/>
    <w:rsid w:val="00A11934"/>
    <w:rsid w:val="00A13038"/>
    <w:rsid w:val="00A14126"/>
    <w:rsid w:val="00A142A6"/>
    <w:rsid w:val="00A1444D"/>
    <w:rsid w:val="00A158EC"/>
    <w:rsid w:val="00A17E53"/>
    <w:rsid w:val="00A22235"/>
    <w:rsid w:val="00A22243"/>
    <w:rsid w:val="00A23A0B"/>
    <w:rsid w:val="00A24E9A"/>
    <w:rsid w:val="00A26410"/>
    <w:rsid w:val="00A269E3"/>
    <w:rsid w:val="00A310A9"/>
    <w:rsid w:val="00A31A97"/>
    <w:rsid w:val="00A34069"/>
    <w:rsid w:val="00A345FF"/>
    <w:rsid w:val="00A34B17"/>
    <w:rsid w:val="00A370FA"/>
    <w:rsid w:val="00A37F1B"/>
    <w:rsid w:val="00A40B91"/>
    <w:rsid w:val="00A425BE"/>
    <w:rsid w:val="00A42C49"/>
    <w:rsid w:val="00A42E9F"/>
    <w:rsid w:val="00A43FCC"/>
    <w:rsid w:val="00A44473"/>
    <w:rsid w:val="00A465BE"/>
    <w:rsid w:val="00A476CA"/>
    <w:rsid w:val="00A47723"/>
    <w:rsid w:val="00A50CEC"/>
    <w:rsid w:val="00A52509"/>
    <w:rsid w:val="00A52D0D"/>
    <w:rsid w:val="00A53AE8"/>
    <w:rsid w:val="00A55890"/>
    <w:rsid w:val="00A5756B"/>
    <w:rsid w:val="00A5792E"/>
    <w:rsid w:val="00A57FFC"/>
    <w:rsid w:val="00A61561"/>
    <w:rsid w:val="00A61DDA"/>
    <w:rsid w:val="00A62448"/>
    <w:rsid w:val="00A6543B"/>
    <w:rsid w:val="00A65633"/>
    <w:rsid w:val="00A65718"/>
    <w:rsid w:val="00A65F50"/>
    <w:rsid w:val="00A6737A"/>
    <w:rsid w:val="00A705A3"/>
    <w:rsid w:val="00A72027"/>
    <w:rsid w:val="00A733D8"/>
    <w:rsid w:val="00A7358D"/>
    <w:rsid w:val="00A73600"/>
    <w:rsid w:val="00A74673"/>
    <w:rsid w:val="00A75E56"/>
    <w:rsid w:val="00A77280"/>
    <w:rsid w:val="00A777D1"/>
    <w:rsid w:val="00A77E11"/>
    <w:rsid w:val="00A812F9"/>
    <w:rsid w:val="00A824C7"/>
    <w:rsid w:val="00A826C0"/>
    <w:rsid w:val="00A8279C"/>
    <w:rsid w:val="00A8353F"/>
    <w:rsid w:val="00A8403B"/>
    <w:rsid w:val="00A845AA"/>
    <w:rsid w:val="00A84926"/>
    <w:rsid w:val="00A84C57"/>
    <w:rsid w:val="00A8689F"/>
    <w:rsid w:val="00A915A8"/>
    <w:rsid w:val="00A91824"/>
    <w:rsid w:val="00A91C16"/>
    <w:rsid w:val="00A91DDA"/>
    <w:rsid w:val="00A93354"/>
    <w:rsid w:val="00A936BA"/>
    <w:rsid w:val="00A93A59"/>
    <w:rsid w:val="00A94BA7"/>
    <w:rsid w:val="00A94C4C"/>
    <w:rsid w:val="00A96E41"/>
    <w:rsid w:val="00A97F30"/>
    <w:rsid w:val="00AA13A3"/>
    <w:rsid w:val="00AA1609"/>
    <w:rsid w:val="00AA19E3"/>
    <w:rsid w:val="00AA256F"/>
    <w:rsid w:val="00AA3437"/>
    <w:rsid w:val="00AA3B0A"/>
    <w:rsid w:val="00AA46D6"/>
    <w:rsid w:val="00AA4DCA"/>
    <w:rsid w:val="00AA5097"/>
    <w:rsid w:val="00AA515C"/>
    <w:rsid w:val="00AA6177"/>
    <w:rsid w:val="00AA6D2A"/>
    <w:rsid w:val="00AA6FC1"/>
    <w:rsid w:val="00AA7559"/>
    <w:rsid w:val="00AA7BA3"/>
    <w:rsid w:val="00AA7F35"/>
    <w:rsid w:val="00AB008E"/>
    <w:rsid w:val="00AB037C"/>
    <w:rsid w:val="00AB3260"/>
    <w:rsid w:val="00AB368E"/>
    <w:rsid w:val="00AB3AAB"/>
    <w:rsid w:val="00AB3CDC"/>
    <w:rsid w:val="00AB3D24"/>
    <w:rsid w:val="00AB491B"/>
    <w:rsid w:val="00AB4FB2"/>
    <w:rsid w:val="00AB5921"/>
    <w:rsid w:val="00AB6173"/>
    <w:rsid w:val="00AB7649"/>
    <w:rsid w:val="00AC087C"/>
    <w:rsid w:val="00AC0D1F"/>
    <w:rsid w:val="00AC15C0"/>
    <w:rsid w:val="00AC2B14"/>
    <w:rsid w:val="00AC506D"/>
    <w:rsid w:val="00AC5938"/>
    <w:rsid w:val="00AC72E9"/>
    <w:rsid w:val="00AC74A5"/>
    <w:rsid w:val="00AC7FC6"/>
    <w:rsid w:val="00AD1F21"/>
    <w:rsid w:val="00AD2A23"/>
    <w:rsid w:val="00AD3606"/>
    <w:rsid w:val="00AD3B3C"/>
    <w:rsid w:val="00AD3BF7"/>
    <w:rsid w:val="00AD50B4"/>
    <w:rsid w:val="00AD64DD"/>
    <w:rsid w:val="00AD66BD"/>
    <w:rsid w:val="00AD79EA"/>
    <w:rsid w:val="00AD7B01"/>
    <w:rsid w:val="00AE098A"/>
    <w:rsid w:val="00AE1B8B"/>
    <w:rsid w:val="00AE4627"/>
    <w:rsid w:val="00AE5237"/>
    <w:rsid w:val="00AE5789"/>
    <w:rsid w:val="00AE6DF4"/>
    <w:rsid w:val="00AF1F36"/>
    <w:rsid w:val="00AF2BF4"/>
    <w:rsid w:val="00AF33B3"/>
    <w:rsid w:val="00AF3F6D"/>
    <w:rsid w:val="00AF423C"/>
    <w:rsid w:val="00AF4B90"/>
    <w:rsid w:val="00AF5156"/>
    <w:rsid w:val="00AF53FF"/>
    <w:rsid w:val="00AF5E6C"/>
    <w:rsid w:val="00B00C8D"/>
    <w:rsid w:val="00B01570"/>
    <w:rsid w:val="00B024FD"/>
    <w:rsid w:val="00B05CBA"/>
    <w:rsid w:val="00B07664"/>
    <w:rsid w:val="00B120DE"/>
    <w:rsid w:val="00B12A44"/>
    <w:rsid w:val="00B1357A"/>
    <w:rsid w:val="00B16E98"/>
    <w:rsid w:val="00B17803"/>
    <w:rsid w:val="00B17871"/>
    <w:rsid w:val="00B17F07"/>
    <w:rsid w:val="00B21807"/>
    <w:rsid w:val="00B24502"/>
    <w:rsid w:val="00B253E9"/>
    <w:rsid w:val="00B255F7"/>
    <w:rsid w:val="00B264BA"/>
    <w:rsid w:val="00B2680D"/>
    <w:rsid w:val="00B305F3"/>
    <w:rsid w:val="00B31241"/>
    <w:rsid w:val="00B32FA0"/>
    <w:rsid w:val="00B3316E"/>
    <w:rsid w:val="00B35317"/>
    <w:rsid w:val="00B3594A"/>
    <w:rsid w:val="00B36929"/>
    <w:rsid w:val="00B40C50"/>
    <w:rsid w:val="00B421C9"/>
    <w:rsid w:val="00B429D9"/>
    <w:rsid w:val="00B42D4C"/>
    <w:rsid w:val="00B42F3C"/>
    <w:rsid w:val="00B4409D"/>
    <w:rsid w:val="00B44CB1"/>
    <w:rsid w:val="00B44E8D"/>
    <w:rsid w:val="00B467EB"/>
    <w:rsid w:val="00B46E5B"/>
    <w:rsid w:val="00B47317"/>
    <w:rsid w:val="00B50EEB"/>
    <w:rsid w:val="00B5116D"/>
    <w:rsid w:val="00B52D45"/>
    <w:rsid w:val="00B5495E"/>
    <w:rsid w:val="00B54E12"/>
    <w:rsid w:val="00B55322"/>
    <w:rsid w:val="00B56966"/>
    <w:rsid w:val="00B56E47"/>
    <w:rsid w:val="00B60956"/>
    <w:rsid w:val="00B60F71"/>
    <w:rsid w:val="00B6155A"/>
    <w:rsid w:val="00B61C1E"/>
    <w:rsid w:val="00B63E22"/>
    <w:rsid w:val="00B64C4E"/>
    <w:rsid w:val="00B666F4"/>
    <w:rsid w:val="00B66D6B"/>
    <w:rsid w:val="00B67084"/>
    <w:rsid w:val="00B70778"/>
    <w:rsid w:val="00B72BAB"/>
    <w:rsid w:val="00B730E5"/>
    <w:rsid w:val="00B731E8"/>
    <w:rsid w:val="00B732F9"/>
    <w:rsid w:val="00B739E4"/>
    <w:rsid w:val="00B762A0"/>
    <w:rsid w:val="00B77F2A"/>
    <w:rsid w:val="00B8203A"/>
    <w:rsid w:val="00B8505A"/>
    <w:rsid w:val="00B86A05"/>
    <w:rsid w:val="00B87483"/>
    <w:rsid w:val="00B87DAE"/>
    <w:rsid w:val="00B90F12"/>
    <w:rsid w:val="00B91A26"/>
    <w:rsid w:val="00B93163"/>
    <w:rsid w:val="00B947AE"/>
    <w:rsid w:val="00B947BD"/>
    <w:rsid w:val="00B963D4"/>
    <w:rsid w:val="00B96457"/>
    <w:rsid w:val="00B9727F"/>
    <w:rsid w:val="00B976A9"/>
    <w:rsid w:val="00BA04C9"/>
    <w:rsid w:val="00BA0514"/>
    <w:rsid w:val="00BA0A95"/>
    <w:rsid w:val="00BA1741"/>
    <w:rsid w:val="00BA22F2"/>
    <w:rsid w:val="00BA25DF"/>
    <w:rsid w:val="00BA3212"/>
    <w:rsid w:val="00BA36B7"/>
    <w:rsid w:val="00BA3B0F"/>
    <w:rsid w:val="00BA3FD4"/>
    <w:rsid w:val="00BA473D"/>
    <w:rsid w:val="00BA4DD1"/>
    <w:rsid w:val="00BA59F6"/>
    <w:rsid w:val="00BB13A2"/>
    <w:rsid w:val="00BB18B6"/>
    <w:rsid w:val="00BB1DD4"/>
    <w:rsid w:val="00BB3B7D"/>
    <w:rsid w:val="00BB4BC2"/>
    <w:rsid w:val="00BB6100"/>
    <w:rsid w:val="00BB6AC3"/>
    <w:rsid w:val="00BB6F0B"/>
    <w:rsid w:val="00BB7779"/>
    <w:rsid w:val="00BB7E6B"/>
    <w:rsid w:val="00BC0484"/>
    <w:rsid w:val="00BC23AA"/>
    <w:rsid w:val="00BC2646"/>
    <w:rsid w:val="00BC2B19"/>
    <w:rsid w:val="00BC2E08"/>
    <w:rsid w:val="00BC331A"/>
    <w:rsid w:val="00BC624C"/>
    <w:rsid w:val="00BC648B"/>
    <w:rsid w:val="00BD0947"/>
    <w:rsid w:val="00BD114D"/>
    <w:rsid w:val="00BD1852"/>
    <w:rsid w:val="00BD352A"/>
    <w:rsid w:val="00BD3E42"/>
    <w:rsid w:val="00BD4C13"/>
    <w:rsid w:val="00BD6677"/>
    <w:rsid w:val="00BD75C0"/>
    <w:rsid w:val="00BD78CE"/>
    <w:rsid w:val="00BE2432"/>
    <w:rsid w:val="00BE2B16"/>
    <w:rsid w:val="00BE2F1B"/>
    <w:rsid w:val="00BE379A"/>
    <w:rsid w:val="00BE3D83"/>
    <w:rsid w:val="00BE4F75"/>
    <w:rsid w:val="00BE5DC1"/>
    <w:rsid w:val="00BE6B0B"/>
    <w:rsid w:val="00BF0011"/>
    <w:rsid w:val="00BF0BF4"/>
    <w:rsid w:val="00BF1ABE"/>
    <w:rsid w:val="00BF21F7"/>
    <w:rsid w:val="00BF28A8"/>
    <w:rsid w:val="00BF42B3"/>
    <w:rsid w:val="00BF5A1B"/>
    <w:rsid w:val="00BF5C20"/>
    <w:rsid w:val="00BF6567"/>
    <w:rsid w:val="00BF703A"/>
    <w:rsid w:val="00C0142E"/>
    <w:rsid w:val="00C020DB"/>
    <w:rsid w:val="00C0235B"/>
    <w:rsid w:val="00C032D4"/>
    <w:rsid w:val="00C04BB7"/>
    <w:rsid w:val="00C05DB2"/>
    <w:rsid w:val="00C067B8"/>
    <w:rsid w:val="00C070D9"/>
    <w:rsid w:val="00C1111E"/>
    <w:rsid w:val="00C11FEC"/>
    <w:rsid w:val="00C13F3B"/>
    <w:rsid w:val="00C14F85"/>
    <w:rsid w:val="00C159B3"/>
    <w:rsid w:val="00C15D81"/>
    <w:rsid w:val="00C15E9D"/>
    <w:rsid w:val="00C17B72"/>
    <w:rsid w:val="00C20918"/>
    <w:rsid w:val="00C23E97"/>
    <w:rsid w:val="00C249F9"/>
    <w:rsid w:val="00C25DBD"/>
    <w:rsid w:val="00C260F6"/>
    <w:rsid w:val="00C2696A"/>
    <w:rsid w:val="00C276F8"/>
    <w:rsid w:val="00C30D49"/>
    <w:rsid w:val="00C31210"/>
    <w:rsid w:val="00C31650"/>
    <w:rsid w:val="00C3196B"/>
    <w:rsid w:val="00C31A42"/>
    <w:rsid w:val="00C32BCD"/>
    <w:rsid w:val="00C32D8F"/>
    <w:rsid w:val="00C339BA"/>
    <w:rsid w:val="00C34F87"/>
    <w:rsid w:val="00C357C4"/>
    <w:rsid w:val="00C35FF9"/>
    <w:rsid w:val="00C36E40"/>
    <w:rsid w:val="00C3778A"/>
    <w:rsid w:val="00C4001B"/>
    <w:rsid w:val="00C410ED"/>
    <w:rsid w:val="00C41D96"/>
    <w:rsid w:val="00C4340D"/>
    <w:rsid w:val="00C437BB"/>
    <w:rsid w:val="00C43CD7"/>
    <w:rsid w:val="00C445F1"/>
    <w:rsid w:val="00C44B86"/>
    <w:rsid w:val="00C46E37"/>
    <w:rsid w:val="00C471EB"/>
    <w:rsid w:val="00C51789"/>
    <w:rsid w:val="00C519EC"/>
    <w:rsid w:val="00C52AE8"/>
    <w:rsid w:val="00C535A4"/>
    <w:rsid w:val="00C56617"/>
    <w:rsid w:val="00C56A72"/>
    <w:rsid w:val="00C57FAB"/>
    <w:rsid w:val="00C6108A"/>
    <w:rsid w:val="00C6286B"/>
    <w:rsid w:val="00C629F1"/>
    <w:rsid w:val="00C62A6A"/>
    <w:rsid w:val="00C62FB2"/>
    <w:rsid w:val="00C638F3"/>
    <w:rsid w:val="00C63B46"/>
    <w:rsid w:val="00C644C3"/>
    <w:rsid w:val="00C650F8"/>
    <w:rsid w:val="00C65D07"/>
    <w:rsid w:val="00C6609E"/>
    <w:rsid w:val="00C67671"/>
    <w:rsid w:val="00C67A73"/>
    <w:rsid w:val="00C67CCA"/>
    <w:rsid w:val="00C71D98"/>
    <w:rsid w:val="00C73CC9"/>
    <w:rsid w:val="00C762D5"/>
    <w:rsid w:val="00C76555"/>
    <w:rsid w:val="00C76B6E"/>
    <w:rsid w:val="00C772C0"/>
    <w:rsid w:val="00C81199"/>
    <w:rsid w:val="00C82303"/>
    <w:rsid w:val="00C82338"/>
    <w:rsid w:val="00C82490"/>
    <w:rsid w:val="00C83112"/>
    <w:rsid w:val="00C8374A"/>
    <w:rsid w:val="00C838CB"/>
    <w:rsid w:val="00C851C9"/>
    <w:rsid w:val="00C86F59"/>
    <w:rsid w:val="00C87FB6"/>
    <w:rsid w:val="00C9094C"/>
    <w:rsid w:val="00C90E90"/>
    <w:rsid w:val="00C918F3"/>
    <w:rsid w:val="00C91FAE"/>
    <w:rsid w:val="00C930EF"/>
    <w:rsid w:val="00C9383C"/>
    <w:rsid w:val="00C969C8"/>
    <w:rsid w:val="00C97184"/>
    <w:rsid w:val="00C97C0E"/>
    <w:rsid w:val="00CA0328"/>
    <w:rsid w:val="00CA2B31"/>
    <w:rsid w:val="00CA33DC"/>
    <w:rsid w:val="00CA38AC"/>
    <w:rsid w:val="00CA470C"/>
    <w:rsid w:val="00CA51EF"/>
    <w:rsid w:val="00CA6358"/>
    <w:rsid w:val="00CA67B2"/>
    <w:rsid w:val="00CA6CCA"/>
    <w:rsid w:val="00CA71E8"/>
    <w:rsid w:val="00CB0C54"/>
    <w:rsid w:val="00CB29E9"/>
    <w:rsid w:val="00CB3AB4"/>
    <w:rsid w:val="00CB4A28"/>
    <w:rsid w:val="00CB5E78"/>
    <w:rsid w:val="00CB5F13"/>
    <w:rsid w:val="00CB76CC"/>
    <w:rsid w:val="00CC03DA"/>
    <w:rsid w:val="00CC098C"/>
    <w:rsid w:val="00CC13C7"/>
    <w:rsid w:val="00CC3E62"/>
    <w:rsid w:val="00CC5810"/>
    <w:rsid w:val="00CC6A73"/>
    <w:rsid w:val="00CC7A22"/>
    <w:rsid w:val="00CC7DB7"/>
    <w:rsid w:val="00CC7F77"/>
    <w:rsid w:val="00CD00E1"/>
    <w:rsid w:val="00CD0398"/>
    <w:rsid w:val="00CD04F4"/>
    <w:rsid w:val="00CD2B21"/>
    <w:rsid w:val="00CD33CD"/>
    <w:rsid w:val="00CD3B45"/>
    <w:rsid w:val="00CD4EBD"/>
    <w:rsid w:val="00CD5367"/>
    <w:rsid w:val="00CD6B50"/>
    <w:rsid w:val="00CE05EB"/>
    <w:rsid w:val="00CE1147"/>
    <w:rsid w:val="00CE2113"/>
    <w:rsid w:val="00CE2366"/>
    <w:rsid w:val="00CE2A32"/>
    <w:rsid w:val="00CE4340"/>
    <w:rsid w:val="00CE47DA"/>
    <w:rsid w:val="00CE49F9"/>
    <w:rsid w:val="00CE55B8"/>
    <w:rsid w:val="00CE6FE3"/>
    <w:rsid w:val="00CF2932"/>
    <w:rsid w:val="00CF3D71"/>
    <w:rsid w:val="00CF41EE"/>
    <w:rsid w:val="00CF47FC"/>
    <w:rsid w:val="00CF5822"/>
    <w:rsid w:val="00CF64C6"/>
    <w:rsid w:val="00D010A8"/>
    <w:rsid w:val="00D0174A"/>
    <w:rsid w:val="00D02792"/>
    <w:rsid w:val="00D03F36"/>
    <w:rsid w:val="00D0444A"/>
    <w:rsid w:val="00D04686"/>
    <w:rsid w:val="00D04ADB"/>
    <w:rsid w:val="00D05892"/>
    <w:rsid w:val="00D05D59"/>
    <w:rsid w:val="00D06537"/>
    <w:rsid w:val="00D076EB"/>
    <w:rsid w:val="00D10E91"/>
    <w:rsid w:val="00D11097"/>
    <w:rsid w:val="00D1129B"/>
    <w:rsid w:val="00D117A7"/>
    <w:rsid w:val="00D12376"/>
    <w:rsid w:val="00D124A4"/>
    <w:rsid w:val="00D12AE6"/>
    <w:rsid w:val="00D13F23"/>
    <w:rsid w:val="00D14284"/>
    <w:rsid w:val="00D15009"/>
    <w:rsid w:val="00D15896"/>
    <w:rsid w:val="00D166BF"/>
    <w:rsid w:val="00D17349"/>
    <w:rsid w:val="00D1793F"/>
    <w:rsid w:val="00D17CB5"/>
    <w:rsid w:val="00D17E61"/>
    <w:rsid w:val="00D17F6F"/>
    <w:rsid w:val="00D212A4"/>
    <w:rsid w:val="00D22C18"/>
    <w:rsid w:val="00D23482"/>
    <w:rsid w:val="00D23640"/>
    <w:rsid w:val="00D249D6"/>
    <w:rsid w:val="00D251DA"/>
    <w:rsid w:val="00D25539"/>
    <w:rsid w:val="00D255CB"/>
    <w:rsid w:val="00D25771"/>
    <w:rsid w:val="00D272F6"/>
    <w:rsid w:val="00D30378"/>
    <w:rsid w:val="00D317E4"/>
    <w:rsid w:val="00D326E5"/>
    <w:rsid w:val="00D34485"/>
    <w:rsid w:val="00D352C1"/>
    <w:rsid w:val="00D352FC"/>
    <w:rsid w:val="00D36C58"/>
    <w:rsid w:val="00D37D88"/>
    <w:rsid w:val="00D41521"/>
    <w:rsid w:val="00D41F54"/>
    <w:rsid w:val="00D42E9C"/>
    <w:rsid w:val="00D4333A"/>
    <w:rsid w:val="00D43BB4"/>
    <w:rsid w:val="00D44E26"/>
    <w:rsid w:val="00D45187"/>
    <w:rsid w:val="00D46D85"/>
    <w:rsid w:val="00D5171A"/>
    <w:rsid w:val="00D52BF7"/>
    <w:rsid w:val="00D53CCF"/>
    <w:rsid w:val="00D5487A"/>
    <w:rsid w:val="00D57FE7"/>
    <w:rsid w:val="00D620C3"/>
    <w:rsid w:val="00D628FB"/>
    <w:rsid w:val="00D64B75"/>
    <w:rsid w:val="00D65138"/>
    <w:rsid w:val="00D65883"/>
    <w:rsid w:val="00D6689F"/>
    <w:rsid w:val="00D67D95"/>
    <w:rsid w:val="00D67DF8"/>
    <w:rsid w:val="00D7194D"/>
    <w:rsid w:val="00D71FC8"/>
    <w:rsid w:val="00D72615"/>
    <w:rsid w:val="00D7314E"/>
    <w:rsid w:val="00D7320C"/>
    <w:rsid w:val="00D73FD1"/>
    <w:rsid w:val="00D74BE1"/>
    <w:rsid w:val="00D74E02"/>
    <w:rsid w:val="00D769DF"/>
    <w:rsid w:val="00D77E4F"/>
    <w:rsid w:val="00D80835"/>
    <w:rsid w:val="00D81398"/>
    <w:rsid w:val="00D81A15"/>
    <w:rsid w:val="00D83129"/>
    <w:rsid w:val="00D842E8"/>
    <w:rsid w:val="00D84DBE"/>
    <w:rsid w:val="00D856F6"/>
    <w:rsid w:val="00D8578B"/>
    <w:rsid w:val="00D860F6"/>
    <w:rsid w:val="00D86CC7"/>
    <w:rsid w:val="00D872A6"/>
    <w:rsid w:val="00D873FB"/>
    <w:rsid w:val="00D87BE2"/>
    <w:rsid w:val="00D87C04"/>
    <w:rsid w:val="00D904F3"/>
    <w:rsid w:val="00D9069B"/>
    <w:rsid w:val="00D90BF9"/>
    <w:rsid w:val="00D9103A"/>
    <w:rsid w:val="00D91657"/>
    <w:rsid w:val="00D91EBB"/>
    <w:rsid w:val="00D93128"/>
    <w:rsid w:val="00D95691"/>
    <w:rsid w:val="00DA348F"/>
    <w:rsid w:val="00DA3663"/>
    <w:rsid w:val="00DA7406"/>
    <w:rsid w:val="00DA7EF1"/>
    <w:rsid w:val="00DB0A5A"/>
    <w:rsid w:val="00DB14E0"/>
    <w:rsid w:val="00DB24CA"/>
    <w:rsid w:val="00DB2682"/>
    <w:rsid w:val="00DB2DC2"/>
    <w:rsid w:val="00DB3612"/>
    <w:rsid w:val="00DB392A"/>
    <w:rsid w:val="00DB4C54"/>
    <w:rsid w:val="00DB5D21"/>
    <w:rsid w:val="00DC060F"/>
    <w:rsid w:val="00DC1407"/>
    <w:rsid w:val="00DC234C"/>
    <w:rsid w:val="00DC29E5"/>
    <w:rsid w:val="00DC2E99"/>
    <w:rsid w:val="00DC4DF2"/>
    <w:rsid w:val="00DC5952"/>
    <w:rsid w:val="00DC5AF5"/>
    <w:rsid w:val="00DC5B2D"/>
    <w:rsid w:val="00DC61EC"/>
    <w:rsid w:val="00DC63DB"/>
    <w:rsid w:val="00DC6888"/>
    <w:rsid w:val="00DC6979"/>
    <w:rsid w:val="00DC7348"/>
    <w:rsid w:val="00DC7C1F"/>
    <w:rsid w:val="00DD0A06"/>
    <w:rsid w:val="00DD12FE"/>
    <w:rsid w:val="00DD239B"/>
    <w:rsid w:val="00DD3014"/>
    <w:rsid w:val="00DD36E3"/>
    <w:rsid w:val="00DD3B4B"/>
    <w:rsid w:val="00DD413F"/>
    <w:rsid w:val="00DD42F2"/>
    <w:rsid w:val="00DD51E6"/>
    <w:rsid w:val="00DD7563"/>
    <w:rsid w:val="00DE0901"/>
    <w:rsid w:val="00DE1343"/>
    <w:rsid w:val="00DE1E1A"/>
    <w:rsid w:val="00DE2125"/>
    <w:rsid w:val="00DE22F7"/>
    <w:rsid w:val="00DE2718"/>
    <w:rsid w:val="00DE337A"/>
    <w:rsid w:val="00DE3838"/>
    <w:rsid w:val="00DE3C48"/>
    <w:rsid w:val="00DE46C2"/>
    <w:rsid w:val="00DE4DFF"/>
    <w:rsid w:val="00DE521A"/>
    <w:rsid w:val="00DE55F1"/>
    <w:rsid w:val="00DE562E"/>
    <w:rsid w:val="00DE62D4"/>
    <w:rsid w:val="00DE6680"/>
    <w:rsid w:val="00DF104B"/>
    <w:rsid w:val="00DF24DC"/>
    <w:rsid w:val="00DF4784"/>
    <w:rsid w:val="00DF7BC3"/>
    <w:rsid w:val="00E00EEB"/>
    <w:rsid w:val="00E010B8"/>
    <w:rsid w:val="00E02075"/>
    <w:rsid w:val="00E0299E"/>
    <w:rsid w:val="00E039FF"/>
    <w:rsid w:val="00E03FE7"/>
    <w:rsid w:val="00E0475F"/>
    <w:rsid w:val="00E04E88"/>
    <w:rsid w:val="00E06463"/>
    <w:rsid w:val="00E064CA"/>
    <w:rsid w:val="00E064F0"/>
    <w:rsid w:val="00E068D6"/>
    <w:rsid w:val="00E06FCC"/>
    <w:rsid w:val="00E07AEC"/>
    <w:rsid w:val="00E07EB2"/>
    <w:rsid w:val="00E110EC"/>
    <w:rsid w:val="00E11247"/>
    <w:rsid w:val="00E120AA"/>
    <w:rsid w:val="00E13D0B"/>
    <w:rsid w:val="00E140C5"/>
    <w:rsid w:val="00E146CC"/>
    <w:rsid w:val="00E1674C"/>
    <w:rsid w:val="00E16937"/>
    <w:rsid w:val="00E176CA"/>
    <w:rsid w:val="00E17F4C"/>
    <w:rsid w:val="00E2030B"/>
    <w:rsid w:val="00E20551"/>
    <w:rsid w:val="00E21B67"/>
    <w:rsid w:val="00E22D2F"/>
    <w:rsid w:val="00E2435D"/>
    <w:rsid w:val="00E2524A"/>
    <w:rsid w:val="00E25AB6"/>
    <w:rsid w:val="00E30205"/>
    <w:rsid w:val="00E30979"/>
    <w:rsid w:val="00E31035"/>
    <w:rsid w:val="00E317B3"/>
    <w:rsid w:val="00E327EF"/>
    <w:rsid w:val="00E33B20"/>
    <w:rsid w:val="00E34487"/>
    <w:rsid w:val="00E34AAE"/>
    <w:rsid w:val="00E34D17"/>
    <w:rsid w:val="00E35B1A"/>
    <w:rsid w:val="00E35B4F"/>
    <w:rsid w:val="00E4089E"/>
    <w:rsid w:val="00E4246C"/>
    <w:rsid w:val="00E43597"/>
    <w:rsid w:val="00E43A05"/>
    <w:rsid w:val="00E44845"/>
    <w:rsid w:val="00E451F9"/>
    <w:rsid w:val="00E453DD"/>
    <w:rsid w:val="00E465D4"/>
    <w:rsid w:val="00E46753"/>
    <w:rsid w:val="00E4724A"/>
    <w:rsid w:val="00E50215"/>
    <w:rsid w:val="00E52EF9"/>
    <w:rsid w:val="00E534D5"/>
    <w:rsid w:val="00E538AF"/>
    <w:rsid w:val="00E53DBB"/>
    <w:rsid w:val="00E53F56"/>
    <w:rsid w:val="00E54B52"/>
    <w:rsid w:val="00E56306"/>
    <w:rsid w:val="00E56775"/>
    <w:rsid w:val="00E56902"/>
    <w:rsid w:val="00E56A7E"/>
    <w:rsid w:val="00E60A94"/>
    <w:rsid w:val="00E61763"/>
    <w:rsid w:val="00E624D1"/>
    <w:rsid w:val="00E62C1C"/>
    <w:rsid w:val="00E62C4F"/>
    <w:rsid w:val="00E63107"/>
    <w:rsid w:val="00E65DE7"/>
    <w:rsid w:val="00E66A90"/>
    <w:rsid w:val="00E66F81"/>
    <w:rsid w:val="00E704CD"/>
    <w:rsid w:val="00E73167"/>
    <w:rsid w:val="00E74C56"/>
    <w:rsid w:val="00E750D3"/>
    <w:rsid w:val="00E75815"/>
    <w:rsid w:val="00E75C60"/>
    <w:rsid w:val="00E7606C"/>
    <w:rsid w:val="00E76FC9"/>
    <w:rsid w:val="00E775B9"/>
    <w:rsid w:val="00E77F4A"/>
    <w:rsid w:val="00E80412"/>
    <w:rsid w:val="00E8064F"/>
    <w:rsid w:val="00E80723"/>
    <w:rsid w:val="00E818BF"/>
    <w:rsid w:val="00E8210B"/>
    <w:rsid w:val="00E82286"/>
    <w:rsid w:val="00E82F71"/>
    <w:rsid w:val="00E83AE6"/>
    <w:rsid w:val="00E83DD1"/>
    <w:rsid w:val="00E8424C"/>
    <w:rsid w:val="00E847AC"/>
    <w:rsid w:val="00E857B2"/>
    <w:rsid w:val="00E85A66"/>
    <w:rsid w:val="00E85C57"/>
    <w:rsid w:val="00E861D6"/>
    <w:rsid w:val="00E875F5"/>
    <w:rsid w:val="00E876FA"/>
    <w:rsid w:val="00E94ED1"/>
    <w:rsid w:val="00E9553C"/>
    <w:rsid w:val="00E976A0"/>
    <w:rsid w:val="00EA0032"/>
    <w:rsid w:val="00EA38E3"/>
    <w:rsid w:val="00EA457B"/>
    <w:rsid w:val="00EA5B8D"/>
    <w:rsid w:val="00EA602A"/>
    <w:rsid w:val="00EA6110"/>
    <w:rsid w:val="00EB0B3E"/>
    <w:rsid w:val="00EB0C5B"/>
    <w:rsid w:val="00EB10DC"/>
    <w:rsid w:val="00EB2359"/>
    <w:rsid w:val="00EB2501"/>
    <w:rsid w:val="00EB2653"/>
    <w:rsid w:val="00EB2915"/>
    <w:rsid w:val="00EB3EF8"/>
    <w:rsid w:val="00EB7868"/>
    <w:rsid w:val="00EC002B"/>
    <w:rsid w:val="00EC0FC3"/>
    <w:rsid w:val="00EC1C2B"/>
    <w:rsid w:val="00EC2363"/>
    <w:rsid w:val="00EC23EA"/>
    <w:rsid w:val="00EC4122"/>
    <w:rsid w:val="00EC4AE1"/>
    <w:rsid w:val="00EC4B9E"/>
    <w:rsid w:val="00EC5699"/>
    <w:rsid w:val="00EC5BFC"/>
    <w:rsid w:val="00EC5ECF"/>
    <w:rsid w:val="00EC6430"/>
    <w:rsid w:val="00EC65EB"/>
    <w:rsid w:val="00EC71C3"/>
    <w:rsid w:val="00EC7437"/>
    <w:rsid w:val="00EC7FC2"/>
    <w:rsid w:val="00ED0709"/>
    <w:rsid w:val="00ED16A6"/>
    <w:rsid w:val="00ED2029"/>
    <w:rsid w:val="00ED2786"/>
    <w:rsid w:val="00ED3123"/>
    <w:rsid w:val="00ED31BE"/>
    <w:rsid w:val="00ED411D"/>
    <w:rsid w:val="00ED4C8B"/>
    <w:rsid w:val="00ED4FA3"/>
    <w:rsid w:val="00ED5053"/>
    <w:rsid w:val="00ED52F1"/>
    <w:rsid w:val="00ED5920"/>
    <w:rsid w:val="00ED7EB1"/>
    <w:rsid w:val="00EE0651"/>
    <w:rsid w:val="00EE066C"/>
    <w:rsid w:val="00EE08DD"/>
    <w:rsid w:val="00EE2276"/>
    <w:rsid w:val="00EE3CBD"/>
    <w:rsid w:val="00EE4996"/>
    <w:rsid w:val="00EE5A21"/>
    <w:rsid w:val="00EE747E"/>
    <w:rsid w:val="00EE7ABC"/>
    <w:rsid w:val="00EE7E68"/>
    <w:rsid w:val="00EF2C79"/>
    <w:rsid w:val="00EF3553"/>
    <w:rsid w:val="00EF396E"/>
    <w:rsid w:val="00EF42AD"/>
    <w:rsid w:val="00EF4A4D"/>
    <w:rsid w:val="00EF5513"/>
    <w:rsid w:val="00EF5EB2"/>
    <w:rsid w:val="00EF6D21"/>
    <w:rsid w:val="00EF7429"/>
    <w:rsid w:val="00EF77D1"/>
    <w:rsid w:val="00EF796D"/>
    <w:rsid w:val="00EF7D93"/>
    <w:rsid w:val="00EF7DDB"/>
    <w:rsid w:val="00EF7DE6"/>
    <w:rsid w:val="00EF7FB7"/>
    <w:rsid w:val="00F00B13"/>
    <w:rsid w:val="00F00F9D"/>
    <w:rsid w:val="00F02294"/>
    <w:rsid w:val="00F03262"/>
    <w:rsid w:val="00F033AA"/>
    <w:rsid w:val="00F03A5B"/>
    <w:rsid w:val="00F04230"/>
    <w:rsid w:val="00F043CE"/>
    <w:rsid w:val="00F06049"/>
    <w:rsid w:val="00F06B87"/>
    <w:rsid w:val="00F06DBB"/>
    <w:rsid w:val="00F07B5D"/>
    <w:rsid w:val="00F132FD"/>
    <w:rsid w:val="00F133A9"/>
    <w:rsid w:val="00F136DB"/>
    <w:rsid w:val="00F13F41"/>
    <w:rsid w:val="00F15B43"/>
    <w:rsid w:val="00F16698"/>
    <w:rsid w:val="00F2171D"/>
    <w:rsid w:val="00F23A7A"/>
    <w:rsid w:val="00F247C4"/>
    <w:rsid w:val="00F26ABE"/>
    <w:rsid w:val="00F27294"/>
    <w:rsid w:val="00F30538"/>
    <w:rsid w:val="00F30D47"/>
    <w:rsid w:val="00F31BB9"/>
    <w:rsid w:val="00F32331"/>
    <w:rsid w:val="00F352E9"/>
    <w:rsid w:val="00F36DA7"/>
    <w:rsid w:val="00F37212"/>
    <w:rsid w:val="00F376B2"/>
    <w:rsid w:val="00F41114"/>
    <w:rsid w:val="00F41E1B"/>
    <w:rsid w:val="00F42B9E"/>
    <w:rsid w:val="00F43FDF"/>
    <w:rsid w:val="00F44234"/>
    <w:rsid w:val="00F46408"/>
    <w:rsid w:val="00F469B7"/>
    <w:rsid w:val="00F479FD"/>
    <w:rsid w:val="00F47EEF"/>
    <w:rsid w:val="00F503EB"/>
    <w:rsid w:val="00F51FD6"/>
    <w:rsid w:val="00F52E57"/>
    <w:rsid w:val="00F546FD"/>
    <w:rsid w:val="00F54DCC"/>
    <w:rsid w:val="00F54DE5"/>
    <w:rsid w:val="00F55D95"/>
    <w:rsid w:val="00F56BBC"/>
    <w:rsid w:val="00F61B7F"/>
    <w:rsid w:val="00F61F10"/>
    <w:rsid w:val="00F62EAF"/>
    <w:rsid w:val="00F63419"/>
    <w:rsid w:val="00F6354A"/>
    <w:rsid w:val="00F63664"/>
    <w:rsid w:val="00F648A5"/>
    <w:rsid w:val="00F65891"/>
    <w:rsid w:val="00F66126"/>
    <w:rsid w:val="00F66B3C"/>
    <w:rsid w:val="00F67200"/>
    <w:rsid w:val="00F67F93"/>
    <w:rsid w:val="00F72FA7"/>
    <w:rsid w:val="00F72FC2"/>
    <w:rsid w:val="00F7444C"/>
    <w:rsid w:val="00F7633E"/>
    <w:rsid w:val="00F7754A"/>
    <w:rsid w:val="00F81E07"/>
    <w:rsid w:val="00F825F5"/>
    <w:rsid w:val="00F849DA"/>
    <w:rsid w:val="00F85091"/>
    <w:rsid w:val="00F8539E"/>
    <w:rsid w:val="00F867BB"/>
    <w:rsid w:val="00F87790"/>
    <w:rsid w:val="00F87D28"/>
    <w:rsid w:val="00F90547"/>
    <w:rsid w:val="00F920BE"/>
    <w:rsid w:val="00F92CE2"/>
    <w:rsid w:val="00F932EC"/>
    <w:rsid w:val="00F94538"/>
    <w:rsid w:val="00F94E65"/>
    <w:rsid w:val="00F94F67"/>
    <w:rsid w:val="00F95AFC"/>
    <w:rsid w:val="00F970B2"/>
    <w:rsid w:val="00F97779"/>
    <w:rsid w:val="00FA0062"/>
    <w:rsid w:val="00FA3340"/>
    <w:rsid w:val="00FA4991"/>
    <w:rsid w:val="00FA4A2D"/>
    <w:rsid w:val="00FA607B"/>
    <w:rsid w:val="00FA6357"/>
    <w:rsid w:val="00FA74AA"/>
    <w:rsid w:val="00FA7562"/>
    <w:rsid w:val="00FB1129"/>
    <w:rsid w:val="00FB1134"/>
    <w:rsid w:val="00FB3A5A"/>
    <w:rsid w:val="00FB3BD3"/>
    <w:rsid w:val="00FB56F5"/>
    <w:rsid w:val="00FB6275"/>
    <w:rsid w:val="00FB72EE"/>
    <w:rsid w:val="00FC12D2"/>
    <w:rsid w:val="00FC19B4"/>
    <w:rsid w:val="00FC3038"/>
    <w:rsid w:val="00FC37A3"/>
    <w:rsid w:val="00FC6C5C"/>
    <w:rsid w:val="00FC781C"/>
    <w:rsid w:val="00FC7B49"/>
    <w:rsid w:val="00FC7BC5"/>
    <w:rsid w:val="00FD1E9C"/>
    <w:rsid w:val="00FD24F8"/>
    <w:rsid w:val="00FD2FA9"/>
    <w:rsid w:val="00FD3DE2"/>
    <w:rsid w:val="00FD46F7"/>
    <w:rsid w:val="00FD5ACD"/>
    <w:rsid w:val="00FD5F3A"/>
    <w:rsid w:val="00FD796A"/>
    <w:rsid w:val="00FE117C"/>
    <w:rsid w:val="00FE1399"/>
    <w:rsid w:val="00FE14F2"/>
    <w:rsid w:val="00FE264C"/>
    <w:rsid w:val="00FE27C3"/>
    <w:rsid w:val="00FE29BF"/>
    <w:rsid w:val="00FE4B71"/>
    <w:rsid w:val="00FE4DE8"/>
    <w:rsid w:val="00FE5904"/>
    <w:rsid w:val="00FE5E3C"/>
    <w:rsid w:val="00FE78E9"/>
    <w:rsid w:val="00FF272B"/>
    <w:rsid w:val="00FF2ACF"/>
    <w:rsid w:val="00FF544F"/>
    <w:rsid w:val="00FF63E3"/>
    <w:rsid w:val="00FF7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74EEF371-BCCB-471E-B98B-B833A0D34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114"/>
    <w:pPr>
      <w:suppressAutoHyphens/>
      <w:ind w:firstLine="709"/>
      <w:jc w:val="both"/>
    </w:pPr>
    <w:rPr>
      <w:sz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8C627D"/>
    <w:pPr>
      <w:keepNext/>
      <w:numPr>
        <w:numId w:val="1"/>
      </w:numPr>
      <w:spacing w:before="240" w:after="60"/>
      <w:jc w:val="center"/>
      <w:outlineLvl w:val="0"/>
    </w:pPr>
    <w:rPr>
      <w:rFonts w:cs="Arial"/>
      <w:b/>
      <w:bCs/>
      <w:kern w:val="24"/>
      <w:sz w:val="28"/>
      <w:szCs w:val="32"/>
    </w:rPr>
  </w:style>
  <w:style w:type="paragraph" w:styleId="2">
    <w:name w:val="heading 2"/>
    <w:basedOn w:val="a"/>
    <w:next w:val="a0"/>
    <w:qFormat/>
    <w:rsid w:val="001A6442"/>
    <w:pPr>
      <w:numPr>
        <w:ilvl w:val="1"/>
        <w:numId w:val="1"/>
      </w:numPr>
      <w:tabs>
        <w:tab w:val="left" w:pos="1200"/>
        <w:tab w:val="left" w:pos="1300"/>
        <w:tab w:val="left" w:pos="1400"/>
      </w:tabs>
      <w:ind w:left="1176"/>
      <w:outlineLvl w:val="1"/>
    </w:pPr>
    <w:rPr>
      <w:rFonts w:cs="Arial"/>
      <w:bCs/>
      <w:iCs/>
      <w:szCs w:val="24"/>
      <w:lang w:val="ru-RU"/>
    </w:rPr>
  </w:style>
  <w:style w:type="paragraph" w:styleId="3">
    <w:name w:val="heading 3"/>
    <w:basedOn w:val="a"/>
    <w:next w:val="a"/>
    <w:qFormat/>
    <w:rsid w:val="001A64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74E4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D4FA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5z0">
    <w:name w:val="WW8Num5z0"/>
    <w:rsid w:val="001A6442"/>
    <w:rPr>
      <w:b/>
    </w:rPr>
  </w:style>
  <w:style w:type="character" w:customStyle="1" w:styleId="WW8Num6z0">
    <w:name w:val="WW8Num6z0"/>
    <w:rsid w:val="001A6442"/>
    <w:rPr>
      <w:rFonts w:ascii="Symbol" w:hAnsi="Symbol"/>
    </w:rPr>
  </w:style>
  <w:style w:type="character" w:customStyle="1" w:styleId="WW8Num6z1">
    <w:name w:val="WW8Num6z1"/>
    <w:rsid w:val="001A6442"/>
    <w:rPr>
      <w:rFonts w:ascii="Courier New" w:hAnsi="Courier New" w:cs="Courier New"/>
    </w:rPr>
  </w:style>
  <w:style w:type="character" w:customStyle="1" w:styleId="WW8Num6z2">
    <w:name w:val="WW8Num6z2"/>
    <w:rsid w:val="001A6442"/>
    <w:rPr>
      <w:rFonts w:ascii="Wingdings" w:hAnsi="Wingdings"/>
    </w:rPr>
  </w:style>
  <w:style w:type="character" w:customStyle="1" w:styleId="WW8Num8z0">
    <w:name w:val="WW8Num8z0"/>
    <w:rsid w:val="001A6442"/>
    <w:rPr>
      <w:rFonts w:ascii="Times New Roman" w:hAnsi="Times New Roman"/>
      <w:b w:val="0"/>
      <w:i w:val="0"/>
      <w:sz w:val="28"/>
      <w:szCs w:val="28"/>
    </w:rPr>
  </w:style>
  <w:style w:type="character" w:customStyle="1" w:styleId="WW8Num8z1">
    <w:name w:val="WW8Num8z1"/>
    <w:rsid w:val="001A6442"/>
    <w:rPr>
      <w:rFonts w:ascii="Courier New" w:hAnsi="Courier New" w:cs="Courier New"/>
    </w:rPr>
  </w:style>
  <w:style w:type="character" w:customStyle="1" w:styleId="WW8Num8z2">
    <w:name w:val="WW8Num8z2"/>
    <w:rsid w:val="001A6442"/>
    <w:rPr>
      <w:rFonts w:ascii="Wingdings" w:hAnsi="Wingdings"/>
    </w:rPr>
  </w:style>
  <w:style w:type="character" w:customStyle="1" w:styleId="WW8Num9z0">
    <w:name w:val="WW8Num9z0"/>
    <w:rsid w:val="001A6442"/>
    <w:rPr>
      <w:rFonts w:ascii="Times New Roman" w:hAnsi="Times New Roman" w:cs="Times New Roman"/>
    </w:rPr>
  </w:style>
  <w:style w:type="character" w:customStyle="1" w:styleId="WW8Num9z1">
    <w:name w:val="WW8Num9z1"/>
    <w:rsid w:val="001A6442"/>
    <w:rPr>
      <w:rFonts w:ascii="Courier New" w:hAnsi="Courier New" w:cs="Courier New"/>
    </w:rPr>
  </w:style>
  <w:style w:type="character" w:customStyle="1" w:styleId="WW8Num9z2">
    <w:name w:val="WW8Num9z2"/>
    <w:rsid w:val="001A6442"/>
    <w:rPr>
      <w:rFonts w:ascii="Wingdings" w:hAnsi="Wingdings"/>
    </w:rPr>
  </w:style>
  <w:style w:type="character" w:customStyle="1" w:styleId="WW8Num11z0">
    <w:name w:val="WW8Num11z0"/>
    <w:rsid w:val="001A6442"/>
    <w:rPr>
      <w:rFonts w:ascii="Symbol" w:hAnsi="Symbol"/>
      <w:sz w:val="20"/>
      <w:szCs w:val="20"/>
    </w:rPr>
  </w:style>
  <w:style w:type="character" w:customStyle="1" w:styleId="WW8Num11z1">
    <w:name w:val="WW8Num11z1"/>
    <w:rsid w:val="001A6442"/>
    <w:rPr>
      <w:rFonts w:ascii="Courier New" w:hAnsi="Courier New" w:cs="Courier New"/>
    </w:rPr>
  </w:style>
  <w:style w:type="character" w:customStyle="1" w:styleId="WW8Num11z2">
    <w:name w:val="WW8Num11z2"/>
    <w:rsid w:val="001A6442"/>
    <w:rPr>
      <w:rFonts w:ascii="Wingdings" w:hAnsi="Wingdings"/>
    </w:rPr>
  </w:style>
  <w:style w:type="character" w:customStyle="1" w:styleId="WW8Num11z3">
    <w:name w:val="WW8Num11z3"/>
    <w:rsid w:val="001A6442"/>
    <w:rPr>
      <w:rFonts w:ascii="Symbol" w:hAnsi="Symbol"/>
    </w:rPr>
  </w:style>
  <w:style w:type="character" w:customStyle="1" w:styleId="WW8Num12z0">
    <w:name w:val="WW8Num12z0"/>
    <w:rsid w:val="001A6442"/>
    <w:rPr>
      <w:b/>
    </w:rPr>
  </w:style>
  <w:style w:type="character" w:customStyle="1" w:styleId="WW8Num15z0">
    <w:name w:val="WW8Num15z0"/>
    <w:rsid w:val="001A6442"/>
    <w:rPr>
      <w:rFonts w:ascii="Symbol" w:hAnsi="Symbol"/>
    </w:rPr>
  </w:style>
  <w:style w:type="character" w:customStyle="1" w:styleId="WW8Num15z1">
    <w:name w:val="WW8Num15z1"/>
    <w:rsid w:val="001A6442"/>
    <w:rPr>
      <w:rFonts w:ascii="Courier New" w:hAnsi="Courier New" w:cs="Courier New"/>
    </w:rPr>
  </w:style>
  <w:style w:type="character" w:customStyle="1" w:styleId="WW8Num15z2">
    <w:name w:val="WW8Num15z2"/>
    <w:rsid w:val="001A6442"/>
    <w:rPr>
      <w:rFonts w:ascii="Wingdings" w:hAnsi="Wingdings"/>
    </w:rPr>
  </w:style>
  <w:style w:type="character" w:customStyle="1" w:styleId="20">
    <w:name w:val="Основной шрифт абзаца2"/>
    <w:rsid w:val="001A6442"/>
  </w:style>
  <w:style w:type="character" w:customStyle="1" w:styleId="WW8Num7z0">
    <w:name w:val="WW8Num7z0"/>
    <w:rsid w:val="001A6442"/>
    <w:rPr>
      <w:rFonts w:ascii="Symbol" w:hAnsi="Symbol"/>
    </w:rPr>
  </w:style>
  <w:style w:type="character" w:customStyle="1" w:styleId="WW8Num7z1">
    <w:name w:val="WW8Num7z1"/>
    <w:rsid w:val="001A6442"/>
    <w:rPr>
      <w:rFonts w:ascii="Courier New" w:hAnsi="Courier New" w:cs="Courier New"/>
    </w:rPr>
  </w:style>
  <w:style w:type="character" w:customStyle="1" w:styleId="WW8Num7z2">
    <w:name w:val="WW8Num7z2"/>
    <w:rsid w:val="001A6442"/>
    <w:rPr>
      <w:rFonts w:ascii="Wingdings" w:hAnsi="Wingdings"/>
    </w:rPr>
  </w:style>
  <w:style w:type="character" w:customStyle="1" w:styleId="WW8Num13z0">
    <w:name w:val="WW8Num13z0"/>
    <w:rsid w:val="001A6442"/>
    <w:rPr>
      <w:color w:val="FF0000"/>
      <w:sz w:val="24"/>
      <w:szCs w:val="24"/>
    </w:rPr>
  </w:style>
  <w:style w:type="character" w:customStyle="1" w:styleId="WW8Num14z1">
    <w:name w:val="WW8Num14z1"/>
    <w:rsid w:val="001A6442"/>
    <w:rPr>
      <w:rFonts w:ascii="Symbol" w:hAnsi="Symbol"/>
      <w:sz w:val="24"/>
      <w:szCs w:val="24"/>
    </w:rPr>
  </w:style>
  <w:style w:type="character" w:customStyle="1" w:styleId="WW8Num17z0">
    <w:name w:val="WW8Num17z0"/>
    <w:rsid w:val="001A6442"/>
    <w:rPr>
      <w:color w:val="000000"/>
      <w:sz w:val="24"/>
      <w:szCs w:val="24"/>
    </w:rPr>
  </w:style>
  <w:style w:type="character" w:customStyle="1" w:styleId="WW8Num22z0">
    <w:name w:val="WW8Num22z0"/>
    <w:rsid w:val="001A6442"/>
    <w:rPr>
      <w:b w:val="0"/>
      <w:i w:val="0"/>
    </w:rPr>
  </w:style>
  <w:style w:type="character" w:customStyle="1" w:styleId="WW8Num26z0">
    <w:name w:val="WW8Num26z0"/>
    <w:rsid w:val="001A6442"/>
    <w:rPr>
      <w:rFonts w:ascii="Symbol" w:hAnsi="Symbol"/>
      <w:sz w:val="24"/>
      <w:szCs w:val="24"/>
    </w:rPr>
  </w:style>
  <w:style w:type="character" w:customStyle="1" w:styleId="WW8Num26z1">
    <w:name w:val="WW8Num26z1"/>
    <w:rsid w:val="001A6442"/>
    <w:rPr>
      <w:rFonts w:ascii="Courier New" w:hAnsi="Courier New" w:cs="Courier New"/>
    </w:rPr>
  </w:style>
  <w:style w:type="character" w:customStyle="1" w:styleId="WW8Num26z2">
    <w:name w:val="WW8Num26z2"/>
    <w:rsid w:val="001A6442"/>
    <w:rPr>
      <w:rFonts w:ascii="Wingdings" w:hAnsi="Wingdings"/>
    </w:rPr>
  </w:style>
  <w:style w:type="character" w:customStyle="1" w:styleId="WW8Num26z3">
    <w:name w:val="WW8Num26z3"/>
    <w:rsid w:val="001A6442"/>
    <w:rPr>
      <w:rFonts w:ascii="Symbol" w:hAnsi="Symbol"/>
    </w:rPr>
  </w:style>
  <w:style w:type="character" w:customStyle="1" w:styleId="WW8Num31z0">
    <w:name w:val="WW8Num31z0"/>
    <w:rsid w:val="001A6442"/>
    <w:rPr>
      <w:rFonts w:ascii="Symbol" w:hAnsi="Symbol"/>
    </w:rPr>
  </w:style>
  <w:style w:type="character" w:customStyle="1" w:styleId="WW8Num31z1">
    <w:name w:val="WW8Num31z1"/>
    <w:rsid w:val="001A6442"/>
    <w:rPr>
      <w:rFonts w:ascii="Courier New" w:hAnsi="Courier New" w:cs="Courier New"/>
    </w:rPr>
  </w:style>
  <w:style w:type="character" w:customStyle="1" w:styleId="WW8Num31z2">
    <w:name w:val="WW8Num31z2"/>
    <w:rsid w:val="001A6442"/>
    <w:rPr>
      <w:rFonts w:ascii="Wingdings" w:hAnsi="Wingdings"/>
    </w:rPr>
  </w:style>
  <w:style w:type="character" w:customStyle="1" w:styleId="WW8NumSt14z0">
    <w:name w:val="WW8NumSt14z0"/>
    <w:rsid w:val="001A6442"/>
    <w:rPr>
      <w:rFonts w:ascii="Times New Roman" w:hAnsi="Times New Roman" w:cs="Times New Roman"/>
      <w:lang w:val="ru-RU"/>
    </w:rPr>
  </w:style>
  <w:style w:type="character" w:customStyle="1" w:styleId="WW8NumSt14z1">
    <w:name w:val="WW8NumSt14z1"/>
    <w:rsid w:val="001A6442"/>
    <w:rPr>
      <w:rFonts w:ascii="Courier New" w:hAnsi="Courier New" w:cs="Courier New"/>
    </w:rPr>
  </w:style>
  <w:style w:type="character" w:customStyle="1" w:styleId="WW8NumSt14z2">
    <w:name w:val="WW8NumSt14z2"/>
    <w:rsid w:val="001A6442"/>
    <w:rPr>
      <w:rFonts w:ascii="Wingdings" w:hAnsi="Wingdings"/>
    </w:rPr>
  </w:style>
  <w:style w:type="character" w:customStyle="1" w:styleId="WW8NumSt14z3">
    <w:name w:val="WW8NumSt14z3"/>
    <w:rsid w:val="001A6442"/>
    <w:rPr>
      <w:rFonts w:ascii="Symbol" w:hAnsi="Symbol"/>
    </w:rPr>
  </w:style>
  <w:style w:type="character" w:customStyle="1" w:styleId="WW8NumSt15z0">
    <w:name w:val="WW8NumSt15z0"/>
    <w:rsid w:val="001A6442"/>
    <w:rPr>
      <w:rFonts w:ascii="Times New Roman" w:hAnsi="Times New Roman" w:cs="Times New Roman"/>
    </w:rPr>
  </w:style>
  <w:style w:type="character" w:customStyle="1" w:styleId="11">
    <w:name w:val="Основной шрифт абзаца1"/>
    <w:rsid w:val="001A6442"/>
  </w:style>
  <w:style w:type="character" w:styleId="a4">
    <w:name w:val="page number"/>
    <w:basedOn w:val="11"/>
    <w:semiHidden/>
    <w:rsid w:val="001A6442"/>
  </w:style>
  <w:style w:type="character" w:customStyle="1" w:styleId="FontStyle138">
    <w:name w:val="Font Style138"/>
    <w:rsid w:val="001A6442"/>
    <w:rPr>
      <w:rFonts w:ascii="Times New Roman" w:hAnsi="Times New Roman" w:cs="Times New Roman"/>
      <w:sz w:val="18"/>
      <w:szCs w:val="18"/>
    </w:rPr>
  </w:style>
  <w:style w:type="character" w:styleId="a5">
    <w:name w:val="Strong"/>
    <w:uiPriority w:val="22"/>
    <w:qFormat/>
    <w:rsid w:val="001A6442"/>
    <w:rPr>
      <w:b/>
      <w:bCs/>
    </w:rPr>
  </w:style>
  <w:style w:type="character" w:styleId="a6">
    <w:name w:val="Hyperlink"/>
    <w:uiPriority w:val="99"/>
    <w:rsid w:val="001A6442"/>
    <w:rPr>
      <w:color w:val="0000FF"/>
      <w:u w:val="single"/>
    </w:rPr>
  </w:style>
  <w:style w:type="character" w:customStyle="1" w:styleId="21">
    <w:name w:val="Знак Знак2"/>
    <w:rsid w:val="001A6442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a7">
    <w:name w:val="Знак Знак"/>
    <w:rsid w:val="001A6442"/>
    <w:rPr>
      <w:lang w:val="en-US"/>
    </w:rPr>
  </w:style>
  <w:style w:type="character" w:customStyle="1" w:styleId="12">
    <w:name w:val="Знак Знак1"/>
    <w:rsid w:val="001A6442"/>
    <w:rPr>
      <w:lang w:val="en-US"/>
    </w:rPr>
  </w:style>
  <w:style w:type="character" w:styleId="a8">
    <w:name w:val="FollowedHyperlink"/>
    <w:semiHidden/>
    <w:rsid w:val="001A6442"/>
    <w:rPr>
      <w:color w:val="800000"/>
      <w:u w:val="single"/>
    </w:rPr>
  </w:style>
  <w:style w:type="paragraph" w:customStyle="1" w:styleId="a9">
    <w:name w:val="Заголовок"/>
    <w:basedOn w:val="a"/>
    <w:next w:val="a0"/>
    <w:rsid w:val="001A644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0">
    <w:name w:val="Body Text"/>
    <w:basedOn w:val="a"/>
    <w:link w:val="aa"/>
    <w:rsid w:val="001A6442"/>
    <w:pPr>
      <w:spacing w:after="120"/>
    </w:pPr>
  </w:style>
  <w:style w:type="paragraph" w:styleId="ab">
    <w:name w:val="List"/>
    <w:basedOn w:val="a0"/>
    <w:semiHidden/>
    <w:rsid w:val="001A6442"/>
    <w:rPr>
      <w:rFonts w:ascii="Arial" w:hAnsi="Arial" w:cs="Tahoma"/>
    </w:rPr>
  </w:style>
  <w:style w:type="paragraph" w:customStyle="1" w:styleId="22">
    <w:name w:val="Название2"/>
    <w:basedOn w:val="a"/>
    <w:rsid w:val="001A6442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3">
    <w:name w:val="Указатель2"/>
    <w:basedOn w:val="a"/>
    <w:rsid w:val="001A6442"/>
    <w:pPr>
      <w:suppressLineNumbers/>
    </w:pPr>
    <w:rPr>
      <w:rFonts w:ascii="Arial" w:hAnsi="Arial" w:cs="Tahoma"/>
    </w:rPr>
  </w:style>
  <w:style w:type="paragraph" w:customStyle="1" w:styleId="13">
    <w:name w:val="Название1"/>
    <w:basedOn w:val="a"/>
    <w:rsid w:val="001A6442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4">
    <w:name w:val="Указатель1"/>
    <w:basedOn w:val="a"/>
    <w:rsid w:val="001A6442"/>
    <w:pPr>
      <w:suppressLineNumbers/>
    </w:pPr>
    <w:rPr>
      <w:rFonts w:ascii="Arial" w:hAnsi="Arial" w:cs="Tahoma"/>
    </w:rPr>
  </w:style>
  <w:style w:type="paragraph" w:customStyle="1" w:styleId="Iauiue">
    <w:name w:val="Iau?iue"/>
    <w:rsid w:val="001A6442"/>
    <w:pPr>
      <w:suppressAutoHyphens/>
    </w:pPr>
    <w:rPr>
      <w:rFonts w:eastAsia="Arial"/>
      <w:lang w:val="en-US" w:eastAsia="ar-SA"/>
    </w:rPr>
  </w:style>
  <w:style w:type="paragraph" w:styleId="ac">
    <w:name w:val="header"/>
    <w:basedOn w:val="a"/>
    <w:link w:val="ad"/>
    <w:rsid w:val="001A6442"/>
    <w:pPr>
      <w:tabs>
        <w:tab w:val="center" w:pos="4677"/>
        <w:tab w:val="right" w:pos="9355"/>
      </w:tabs>
    </w:pPr>
  </w:style>
  <w:style w:type="paragraph" w:styleId="ae">
    <w:name w:val="footer"/>
    <w:basedOn w:val="a"/>
    <w:link w:val="af"/>
    <w:uiPriority w:val="99"/>
    <w:rsid w:val="001A6442"/>
    <w:pPr>
      <w:tabs>
        <w:tab w:val="center" w:pos="4677"/>
        <w:tab w:val="right" w:pos="9355"/>
      </w:tabs>
    </w:pPr>
  </w:style>
  <w:style w:type="paragraph" w:customStyle="1" w:styleId="15">
    <w:name w:val="Обычный1"/>
    <w:rsid w:val="001A6442"/>
    <w:pPr>
      <w:widowControl w:val="0"/>
      <w:suppressAutoHyphens/>
      <w:spacing w:before="60" w:line="256" w:lineRule="auto"/>
      <w:ind w:firstLine="680"/>
      <w:jc w:val="both"/>
    </w:pPr>
    <w:rPr>
      <w:rFonts w:eastAsia="Arial"/>
      <w:sz w:val="22"/>
      <w:lang w:eastAsia="ar-SA"/>
    </w:rPr>
  </w:style>
  <w:style w:type="paragraph" w:customStyle="1" w:styleId="210">
    <w:name w:val="Основной текст 21"/>
    <w:basedOn w:val="a"/>
    <w:rsid w:val="001A6442"/>
    <w:pPr>
      <w:spacing w:after="120" w:line="480" w:lineRule="auto"/>
    </w:pPr>
  </w:style>
  <w:style w:type="paragraph" w:customStyle="1" w:styleId="16">
    <w:name w:val="Схема документа1"/>
    <w:basedOn w:val="a"/>
    <w:rsid w:val="001A6442"/>
    <w:pPr>
      <w:shd w:val="clear" w:color="auto" w:fill="000080"/>
    </w:pPr>
    <w:rPr>
      <w:rFonts w:ascii="Tahoma" w:hAnsi="Tahoma" w:cs="Tahoma"/>
    </w:rPr>
  </w:style>
  <w:style w:type="paragraph" w:styleId="af0">
    <w:name w:val="Balloon Text"/>
    <w:basedOn w:val="a"/>
    <w:link w:val="af1"/>
    <w:uiPriority w:val="99"/>
    <w:rsid w:val="001A6442"/>
    <w:rPr>
      <w:rFonts w:ascii="Tahoma" w:hAnsi="Tahoma" w:cs="Tahoma"/>
      <w:sz w:val="16"/>
      <w:szCs w:val="16"/>
    </w:rPr>
  </w:style>
  <w:style w:type="paragraph" w:styleId="17">
    <w:name w:val="toc 1"/>
    <w:basedOn w:val="a"/>
    <w:next w:val="a"/>
    <w:uiPriority w:val="39"/>
    <w:rsid w:val="001A6442"/>
  </w:style>
  <w:style w:type="paragraph" w:styleId="af2">
    <w:name w:val="Normal (Web)"/>
    <w:basedOn w:val="a"/>
    <w:uiPriority w:val="99"/>
    <w:rsid w:val="001A6442"/>
    <w:pPr>
      <w:spacing w:before="280" w:after="119"/>
    </w:pPr>
    <w:rPr>
      <w:szCs w:val="24"/>
      <w:lang w:val="ru-RU"/>
    </w:rPr>
  </w:style>
  <w:style w:type="paragraph" w:customStyle="1" w:styleId="af3">
    <w:name w:val="Содержимое врезки"/>
    <w:basedOn w:val="a0"/>
    <w:rsid w:val="001A6442"/>
  </w:style>
  <w:style w:type="paragraph" w:customStyle="1" w:styleId="af4">
    <w:name w:val="Содержимое таблицы"/>
    <w:basedOn w:val="a"/>
    <w:rsid w:val="001A6442"/>
    <w:pPr>
      <w:suppressLineNumbers/>
    </w:pPr>
  </w:style>
  <w:style w:type="paragraph" w:customStyle="1" w:styleId="af5">
    <w:name w:val="Заголовок таблицы"/>
    <w:basedOn w:val="af4"/>
    <w:rsid w:val="001A6442"/>
    <w:pPr>
      <w:jc w:val="center"/>
    </w:pPr>
    <w:rPr>
      <w:b/>
      <w:bCs/>
    </w:rPr>
  </w:style>
  <w:style w:type="paragraph" w:styleId="24">
    <w:name w:val="toc 2"/>
    <w:basedOn w:val="14"/>
    <w:uiPriority w:val="39"/>
    <w:rsid w:val="001A6442"/>
    <w:pPr>
      <w:tabs>
        <w:tab w:val="right" w:leader="dot" w:pos="9637"/>
      </w:tabs>
      <w:ind w:left="283"/>
    </w:pPr>
  </w:style>
  <w:style w:type="paragraph" w:styleId="30">
    <w:name w:val="toc 3"/>
    <w:basedOn w:val="14"/>
    <w:uiPriority w:val="39"/>
    <w:rsid w:val="001A6442"/>
    <w:pPr>
      <w:tabs>
        <w:tab w:val="right" w:leader="dot" w:pos="9637"/>
      </w:tabs>
      <w:ind w:left="566"/>
    </w:pPr>
  </w:style>
  <w:style w:type="paragraph" w:styleId="41">
    <w:name w:val="toc 4"/>
    <w:basedOn w:val="14"/>
    <w:semiHidden/>
    <w:rsid w:val="001A6442"/>
    <w:pPr>
      <w:tabs>
        <w:tab w:val="right" w:leader="dot" w:pos="9637"/>
      </w:tabs>
      <w:ind w:left="849"/>
    </w:pPr>
  </w:style>
  <w:style w:type="paragraph" w:styleId="51">
    <w:name w:val="toc 5"/>
    <w:basedOn w:val="14"/>
    <w:semiHidden/>
    <w:rsid w:val="001A6442"/>
    <w:pPr>
      <w:tabs>
        <w:tab w:val="right" w:leader="dot" w:pos="9637"/>
      </w:tabs>
      <w:ind w:left="1132"/>
    </w:pPr>
  </w:style>
  <w:style w:type="paragraph" w:styleId="6">
    <w:name w:val="toc 6"/>
    <w:basedOn w:val="14"/>
    <w:semiHidden/>
    <w:rsid w:val="001A6442"/>
    <w:pPr>
      <w:tabs>
        <w:tab w:val="right" w:leader="dot" w:pos="9637"/>
      </w:tabs>
      <w:ind w:left="1415"/>
    </w:pPr>
  </w:style>
  <w:style w:type="paragraph" w:styleId="7">
    <w:name w:val="toc 7"/>
    <w:basedOn w:val="14"/>
    <w:semiHidden/>
    <w:rsid w:val="001A6442"/>
    <w:pPr>
      <w:tabs>
        <w:tab w:val="right" w:leader="dot" w:pos="9637"/>
      </w:tabs>
      <w:ind w:left="1698"/>
    </w:pPr>
  </w:style>
  <w:style w:type="paragraph" w:styleId="8">
    <w:name w:val="toc 8"/>
    <w:basedOn w:val="14"/>
    <w:semiHidden/>
    <w:rsid w:val="001A6442"/>
    <w:pPr>
      <w:tabs>
        <w:tab w:val="right" w:leader="dot" w:pos="9637"/>
      </w:tabs>
      <w:ind w:left="1981"/>
    </w:pPr>
  </w:style>
  <w:style w:type="paragraph" w:styleId="9">
    <w:name w:val="toc 9"/>
    <w:basedOn w:val="14"/>
    <w:semiHidden/>
    <w:rsid w:val="001A6442"/>
    <w:pPr>
      <w:tabs>
        <w:tab w:val="right" w:leader="dot" w:pos="9637"/>
      </w:tabs>
      <w:ind w:left="2264"/>
    </w:pPr>
  </w:style>
  <w:style w:type="paragraph" w:customStyle="1" w:styleId="100">
    <w:name w:val="Оглавление 10"/>
    <w:basedOn w:val="14"/>
    <w:rsid w:val="001A6442"/>
    <w:pPr>
      <w:tabs>
        <w:tab w:val="right" w:leader="dot" w:pos="9637"/>
      </w:tabs>
      <w:ind w:left="2547"/>
    </w:pPr>
  </w:style>
  <w:style w:type="paragraph" w:customStyle="1" w:styleId="Default">
    <w:name w:val="Default"/>
    <w:rsid w:val="001A6442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af6">
    <w:name w:val="Body Text Indent"/>
    <w:aliases w:val="текст,Основной текст 1,Нумерованный список !!,Надин стиль"/>
    <w:basedOn w:val="a"/>
    <w:link w:val="af7"/>
    <w:uiPriority w:val="99"/>
    <w:rsid w:val="001A6442"/>
    <w:pPr>
      <w:spacing w:after="120"/>
      <w:ind w:left="283"/>
    </w:pPr>
  </w:style>
  <w:style w:type="paragraph" w:styleId="af8">
    <w:name w:val="Title"/>
    <w:basedOn w:val="a"/>
    <w:next w:val="af9"/>
    <w:link w:val="afa"/>
    <w:qFormat/>
    <w:rsid w:val="001A6442"/>
    <w:pPr>
      <w:suppressAutoHyphens w:val="0"/>
      <w:jc w:val="center"/>
    </w:pPr>
    <w:rPr>
      <w:sz w:val="28"/>
      <w:szCs w:val="24"/>
      <w:lang w:val="ru-RU"/>
    </w:rPr>
  </w:style>
  <w:style w:type="paragraph" w:styleId="af9">
    <w:name w:val="Subtitle"/>
    <w:basedOn w:val="a9"/>
    <w:next w:val="a0"/>
    <w:qFormat/>
    <w:rsid w:val="001A6442"/>
    <w:pPr>
      <w:jc w:val="center"/>
    </w:pPr>
    <w:rPr>
      <w:i/>
      <w:iCs/>
    </w:rPr>
  </w:style>
  <w:style w:type="paragraph" w:customStyle="1" w:styleId="afb">
    <w:name w:val="Отступ"/>
    <w:basedOn w:val="a"/>
    <w:rsid w:val="001A6442"/>
    <w:pPr>
      <w:widowControl w:val="0"/>
      <w:suppressAutoHyphens w:val="0"/>
      <w:ind w:firstLine="720"/>
    </w:pPr>
    <w:rPr>
      <w:sz w:val="28"/>
      <w:lang w:val="ru-RU"/>
    </w:rPr>
  </w:style>
  <w:style w:type="character" w:customStyle="1" w:styleId="10">
    <w:name w:val="Заголовок 1 Знак"/>
    <w:link w:val="1"/>
    <w:rsid w:val="008C627D"/>
    <w:rPr>
      <w:rFonts w:cs="Arial"/>
      <w:b/>
      <w:bCs/>
      <w:kern w:val="24"/>
      <w:sz w:val="28"/>
      <w:szCs w:val="32"/>
      <w:lang w:val="en-US" w:eastAsia="ar-SA"/>
    </w:rPr>
  </w:style>
  <w:style w:type="character" w:customStyle="1" w:styleId="af">
    <w:name w:val="Нижний колонтитул Знак"/>
    <w:link w:val="ae"/>
    <w:uiPriority w:val="99"/>
    <w:rsid w:val="007F1D88"/>
    <w:rPr>
      <w:lang w:val="en-US" w:eastAsia="ar-SA"/>
    </w:rPr>
  </w:style>
  <w:style w:type="table" w:styleId="afc">
    <w:name w:val="Table Grid"/>
    <w:basedOn w:val="a2"/>
    <w:uiPriority w:val="39"/>
    <w:rsid w:val="00516B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List Paragraph"/>
    <w:basedOn w:val="a"/>
    <w:link w:val="afe"/>
    <w:uiPriority w:val="34"/>
    <w:qFormat/>
    <w:rsid w:val="00D81A15"/>
    <w:pPr>
      <w:suppressAutoHyphens w:val="0"/>
      <w:ind w:firstLine="0"/>
      <w:contextualSpacing/>
    </w:pPr>
    <w:rPr>
      <w:rFonts w:eastAsia="Calibri"/>
      <w:szCs w:val="22"/>
      <w:lang w:val="ru-RU" w:eastAsia="en-US"/>
    </w:rPr>
  </w:style>
  <w:style w:type="paragraph" w:customStyle="1" w:styleId="18">
    <w:name w:val="Абзац списка1"/>
    <w:basedOn w:val="a"/>
    <w:rsid w:val="008C3D49"/>
    <w:pPr>
      <w:ind w:left="720"/>
    </w:pPr>
    <w:rPr>
      <w:szCs w:val="24"/>
      <w:lang w:val="ru-RU"/>
    </w:rPr>
  </w:style>
  <w:style w:type="paragraph" w:styleId="aff">
    <w:name w:val="TOC Heading"/>
    <w:basedOn w:val="1"/>
    <w:next w:val="a"/>
    <w:uiPriority w:val="39"/>
    <w:unhideWhenUsed/>
    <w:qFormat/>
    <w:rsid w:val="00906D1C"/>
    <w:pPr>
      <w:keepLines/>
      <w:numPr>
        <w:numId w:val="0"/>
      </w:numPr>
      <w:suppressAutoHyphens w:val="0"/>
      <w:spacing w:after="0" w:line="259" w:lineRule="auto"/>
      <w:jc w:val="left"/>
      <w:outlineLvl w:val="9"/>
    </w:pPr>
    <w:rPr>
      <w:rFonts w:ascii="Calibri Light" w:hAnsi="Calibri Light" w:cs="Times New Roman"/>
      <w:b w:val="0"/>
      <w:bCs w:val="0"/>
      <w:color w:val="2E74B5"/>
      <w:kern w:val="0"/>
      <w:sz w:val="32"/>
      <w:lang w:val="ru-RU" w:eastAsia="ru-RU"/>
    </w:rPr>
  </w:style>
  <w:style w:type="character" w:customStyle="1" w:styleId="ad">
    <w:name w:val="Верхний колонтитул Знак"/>
    <w:link w:val="ac"/>
    <w:rsid w:val="00272EB9"/>
    <w:rPr>
      <w:lang w:val="en-US" w:eastAsia="ar-SA"/>
    </w:rPr>
  </w:style>
  <w:style w:type="numbering" w:customStyle="1" w:styleId="19">
    <w:name w:val="Нет списка1"/>
    <w:next w:val="a3"/>
    <w:uiPriority w:val="99"/>
    <w:semiHidden/>
    <w:unhideWhenUsed/>
    <w:rsid w:val="006C331F"/>
  </w:style>
  <w:style w:type="paragraph" w:customStyle="1" w:styleId="aff0">
    <w:name w:val="Обычный + подчеркивание"/>
    <w:basedOn w:val="a"/>
    <w:rsid w:val="006C331F"/>
    <w:pPr>
      <w:tabs>
        <w:tab w:val="left" w:pos="-3240"/>
      </w:tabs>
      <w:suppressAutoHyphens w:val="0"/>
      <w:ind w:firstLine="0"/>
      <w:jc w:val="left"/>
    </w:pPr>
    <w:rPr>
      <w:szCs w:val="24"/>
      <w:lang w:val="ru-RU" w:eastAsia="ru-RU"/>
    </w:rPr>
  </w:style>
  <w:style w:type="table" w:customStyle="1" w:styleId="1a">
    <w:name w:val="Сетка таблицы1"/>
    <w:basedOn w:val="a2"/>
    <w:next w:val="afc"/>
    <w:uiPriority w:val="59"/>
    <w:rsid w:val="006C331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2"/>
    <w:next w:val="afc"/>
    <w:uiPriority w:val="59"/>
    <w:rsid w:val="00A6563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caption"/>
    <w:basedOn w:val="a"/>
    <w:next w:val="a"/>
    <w:uiPriority w:val="35"/>
    <w:unhideWhenUsed/>
    <w:qFormat/>
    <w:rsid w:val="0017283D"/>
    <w:pPr>
      <w:spacing w:after="200"/>
    </w:pPr>
    <w:rPr>
      <w:i/>
      <w:iCs/>
      <w:color w:val="44546A" w:themeColor="text2"/>
      <w:sz w:val="18"/>
      <w:szCs w:val="18"/>
    </w:rPr>
  </w:style>
  <w:style w:type="character" w:styleId="aff2">
    <w:name w:val="Placeholder Text"/>
    <w:basedOn w:val="a1"/>
    <w:uiPriority w:val="99"/>
    <w:semiHidden/>
    <w:rsid w:val="00B3594A"/>
    <w:rPr>
      <w:color w:val="808080"/>
    </w:rPr>
  </w:style>
  <w:style w:type="paragraph" w:styleId="aff3">
    <w:name w:val="endnote text"/>
    <w:basedOn w:val="a"/>
    <w:link w:val="aff4"/>
    <w:uiPriority w:val="99"/>
    <w:semiHidden/>
    <w:unhideWhenUsed/>
    <w:rsid w:val="00B3594A"/>
    <w:rPr>
      <w:sz w:val="20"/>
    </w:rPr>
  </w:style>
  <w:style w:type="character" w:customStyle="1" w:styleId="aff4">
    <w:name w:val="Текст концевой сноски Знак"/>
    <w:basedOn w:val="a1"/>
    <w:link w:val="aff3"/>
    <w:uiPriority w:val="99"/>
    <w:semiHidden/>
    <w:rsid w:val="00B3594A"/>
    <w:rPr>
      <w:lang w:val="en-US" w:eastAsia="ar-SA"/>
    </w:rPr>
  </w:style>
  <w:style w:type="character" w:styleId="aff5">
    <w:name w:val="endnote reference"/>
    <w:basedOn w:val="a1"/>
    <w:uiPriority w:val="99"/>
    <w:semiHidden/>
    <w:unhideWhenUsed/>
    <w:rsid w:val="00B3594A"/>
    <w:rPr>
      <w:vertAlign w:val="superscript"/>
    </w:rPr>
  </w:style>
  <w:style w:type="paragraph" w:styleId="aff6">
    <w:name w:val="footnote text"/>
    <w:basedOn w:val="a"/>
    <w:link w:val="aff7"/>
    <w:semiHidden/>
    <w:unhideWhenUsed/>
    <w:rsid w:val="00B3594A"/>
    <w:rPr>
      <w:sz w:val="20"/>
    </w:rPr>
  </w:style>
  <w:style w:type="character" w:customStyle="1" w:styleId="aff7">
    <w:name w:val="Текст сноски Знак"/>
    <w:basedOn w:val="a1"/>
    <w:link w:val="aff6"/>
    <w:semiHidden/>
    <w:rsid w:val="00B3594A"/>
    <w:rPr>
      <w:lang w:val="en-US" w:eastAsia="ar-SA"/>
    </w:rPr>
  </w:style>
  <w:style w:type="character" w:styleId="aff8">
    <w:name w:val="footnote reference"/>
    <w:basedOn w:val="a1"/>
    <w:unhideWhenUsed/>
    <w:rsid w:val="00B3594A"/>
    <w:rPr>
      <w:vertAlign w:val="superscript"/>
    </w:rPr>
  </w:style>
  <w:style w:type="paragraph" w:styleId="31">
    <w:name w:val="Body Text Indent 3"/>
    <w:basedOn w:val="a"/>
    <w:link w:val="32"/>
    <w:uiPriority w:val="99"/>
    <w:unhideWhenUsed/>
    <w:rsid w:val="00BF0BF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BF0BF4"/>
    <w:rPr>
      <w:sz w:val="16"/>
      <w:szCs w:val="16"/>
      <w:lang w:val="en-US" w:eastAsia="ar-SA"/>
    </w:rPr>
  </w:style>
  <w:style w:type="table" w:customStyle="1" w:styleId="33">
    <w:name w:val="Сетка таблицы3"/>
    <w:basedOn w:val="a2"/>
    <w:next w:val="afc"/>
    <w:uiPriority w:val="39"/>
    <w:rsid w:val="00066DF9"/>
    <w:rPr>
      <w:rFonts w:ascii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1"/>
    <w:link w:val="4"/>
    <w:uiPriority w:val="9"/>
    <w:semiHidden/>
    <w:rsid w:val="00474E4A"/>
    <w:rPr>
      <w:rFonts w:asciiTheme="majorHAnsi" w:eastAsiaTheme="majorEastAsia" w:hAnsiTheme="majorHAnsi" w:cstheme="majorBidi"/>
      <w:i/>
      <w:iCs/>
      <w:color w:val="2E74B5" w:themeColor="accent1" w:themeShade="BF"/>
      <w:sz w:val="24"/>
      <w:lang w:val="en-US" w:eastAsia="ar-SA"/>
    </w:rPr>
  </w:style>
  <w:style w:type="table" w:customStyle="1" w:styleId="310">
    <w:name w:val="Сетка таблицы31"/>
    <w:basedOn w:val="a2"/>
    <w:next w:val="afc"/>
    <w:uiPriority w:val="59"/>
    <w:rsid w:val="00474E4A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1"/>
    <w:link w:val="5"/>
    <w:uiPriority w:val="9"/>
    <w:semiHidden/>
    <w:rsid w:val="00ED4FA3"/>
    <w:rPr>
      <w:rFonts w:asciiTheme="majorHAnsi" w:eastAsiaTheme="majorEastAsia" w:hAnsiTheme="majorHAnsi" w:cstheme="majorBidi"/>
      <w:color w:val="2E74B5" w:themeColor="accent1" w:themeShade="BF"/>
      <w:sz w:val="24"/>
      <w:lang w:val="en-US" w:eastAsia="ar-SA"/>
    </w:rPr>
  </w:style>
  <w:style w:type="paragraph" w:styleId="aff9">
    <w:name w:val="Normal Indent"/>
    <w:basedOn w:val="a"/>
    <w:link w:val="affa"/>
    <w:rsid w:val="00ED4FA3"/>
    <w:pPr>
      <w:suppressAutoHyphens w:val="0"/>
      <w:spacing w:after="60"/>
    </w:pPr>
    <w:rPr>
      <w:szCs w:val="24"/>
      <w:lang w:val="ru-RU" w:eastAsia="ru-RU"/>
    </w:rPr>
  </w:style>
  <w:style w:type="paragraph" w:customStyle="1" w:styleId="ConsPlusNormal">
    <w:name w:val="ConsPlusNormal"/>
    <w:rsid w:val="00ED4F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fa">
    <w:name w:val="Обычный отступ Знак"/>
    <w:link w:val="aff9"/>
    <w:rsid w:val="00ED4FA3"/>
    <w:rPr>
      <w:sz w:val="24"/>
      <w:szCs w:val="24"/>
    </w:rPr>
  </w:style>
  <w:style w:type="character" w:customStyle="1" w:styleId="affb">
    <w:name w:val="Гипертекстовая ссылка"/>
    <w:basedOn w:val="a1"/>
    <w:uiPriority w:val="99"/>
    <w:rsid w:val="00904E48"/>
    <w:rPr>
      <w:rFonts w:cs="Times New Roman"/>
      <w:b w:val="0"/>
      <w:color w:val="106BBE"/>
    </w:rPr>
  </w:style>
  <w:style w:type="table" w:customStyle="1" w:styleId="42">
    <w:name w:val="Сетка таблицы4"/>
    <w:basedOn w:val="a2"/>
    <w:next w:val="afc"/>
    <w:uiPriority w:val="59"/>
    <w:rsid w:val="00A65718"/>
    <w:rPr>
      <w:rFonts w:ascii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-41">
    <w:name w:val="Средний список 2 - Акцент 41"/>
    <w:basedOn w:val="a"/>
    <w:rsid w:val="00A65718"/>
    <w:pPr>
      <w:suppressAutoHyphens w:val="0"/>
      <w:ind w:left="720" w:firstLine="0"/>
      <w:jc w:val="left"/>
    </w:pPr>
    <w:rPr>
      <w:szCs w:val="24"/>
      <w:lang w:val="ru-RU" w:eastAsia="ru-RU"/>
    </w:rPr>
  </w:style>
  <w:style w:type="character" w:customStyle="1" w:styleId="afe">
    <w:name w:val="Абзац списка Знак"/>
    <w:link w:val="afd"/>
    <w:uiPriority w:val="34"/>
    <w:locked/>
    <w:rsid w:val="00A65718"/>
    <w:rPr>
      <w:rFonts w:eastAsia="Calibri"/>
      <w:sz w:val="24"/>
      <w:szCs w:val="22"/>
      <w:lang w:eastAsia="en-US"/>
    </w:rPr>
  </w:style>
  <w:style w:type="character" w:customStyle="1" w:styleId="af1">
    <w:name w:val="Текст выноски Знак"/>
    <w:basedOn w:val="a1"/>
    <w:link w:val="af0"/>
    <w:uiPriority w:val="99"/>
    <w:rsid w:val="00671C28"/>
    <w:rPr>
      <w:rFonts w:ascii="Tahoma" w:hAnsi="Tahoma" w:cs="Tahoma"/>
      <w:sz w:val="16"/>
      <w:szCs w:val="16"/>
      <w:lang w:val="en-US" w:eastAsia="ar-SA"/>
    </w:rPr>
  </w:style>
  <w:style w:type="character" w:customStyle="1" w:styleId="af7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f6"/>
    <w:uiPriority w:val="99"/>
    <w:rsid w:val="00671C28"/>
    <w:rPr>
      <w:sz w:val="24"/>
      <w:lang w:val="en-US" w:eastAsia="ar-SA"/>
    </w:rPr>
  </w:style>
  <w:style w:type="character" w:customStyle="1" w:styleId="afa">
    <w:name w:val="Название Знак"/>
    <w:link w:val="af8"/>
    <w:rsid w:val="00D4333A"/>
    <w:rPr>
      <w:sz w:val="28"/>
      <w:szCs w:val="24"/>
      <w:lang w:eastAsia="ar-SA"/>
    </w:rPr>
  </w:style>
  <w:style w:type="paragraph" w:customStyle="1" w:styleId="320">
    <w:name w:val="Основной текст 32"/>
    <w:basedOn w:val="a"/>
    <w:rsid w:val="00D4333A"/>
    <w:pPr>
      <w:spacing w:after="120"/>
      <w:ind w:firstLine="0"/>
      <w:jc w:val="left"/>
    </w:pPr>
    <w:rPr>
      <w:rFonts w:ascii="Calibri" w:hAnsi="Calibri" w:cs="Calibri"/>
      <w:sz w:val="16"/>
      <w:szCs w:val="16"/>
      <w:lang w:eastAsia="en-US" w:bidi="en-US"/>
    </w:rPr>
  </w:style>
  <w:style w:type="table" w:customStyle="1" w:styleId="70">
    <w:name w:val="Сетка таблицы7"/>
    <w:basedOn w:val="a2"/>
    <w:next w:val="afc"/>
    <w:rsid w:val="002A6D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qFormat/>
    <w:rsid w:val="00641015"/>
    <w:pPr>
      <w:widowControl w:val="0"/>
      <w:suppressAutoHyphens w:val="0"/>
      <w:ind w:firstLine="0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12pt">
    <w:name w:val="Основной текст + 12 pt"/>
    <w:aliases w:val="Курсив5"/>
    <w:basedOn w:val="a1"/>
    <w:uiPriority w:val="99"/>
    <w:rsid w:val="003A6F5B"/>
    <w:rPr>
      <w:rFonts w:ascii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34">
    <w:name w:val="Заголовок №3_"/>
    <w:basedOn w:val="a1"/>
    <w:link w:val="35"/>
    <w:uiPriority w:val="99"/>
    <w:rsid w:val="003A6F5B"/>
    <w:rPr>
      <w:b/>
      <w:bCs/>
      <w:sz w:val="28"/>
      <w:szCs w:val="28"/>
      <w:shd w:val="clear" w:color="auto" w:fill="FFFFFF"/>
    </w:rPr>
  </w:style>
  <w:style w:type="character" w:customStyle="1" w:styleId="13pt">
    <w:name w:val="Основной текст + 13 pt"/>
    <w:aliases w:val="Полужирный6,Курсив4"/>
    <w:basedOn w:val="a1"/>
    <w:uiPriority w:val="99"/>
    <w:rsid w:val="003A6F5B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35">
    <w:name w:val="Заголовок №3"/>
    <w:basedOn w:val="a"/>
    <w:link w:val="34"/>
    <w:uiPriority w:val="99"/>
    <w:rsid w:val="003A6F5B"/>
    <w:pPr>
      <w:shd w:val="clear" w:color="auto" w:fill="FFFFFF"/>
      <w:suppressAutoHyphens w:val="0"/>
      <w:spacing w:after="180" w:line="240" w:lineRule="atLeast"/>
      <w:ind w:firstLine="0"/>
      <w:jc w:val="left"/>
      <w:outlineLvl w:val="2"/>
    </w:pPr>
    <w:rPr>
      <w:b/>
      <w:bCs/>
      <w:sz w:val="28"/>
      <w:szCs w:val="28"/>
      <w:lang w:val="ru-RU" w:eastAsia="ru-RU"/>
    </w:rPr>
  </w:style>
  <w:style w:type="character" w:customStyle="1" w:styleId="26">
    <w:name w:val="Подпись к таблице (2)_"/>
    <w:basedOn w:val="a1"/>
    <w:link w:val="211"/>
    <w:uiPriority w:val="99"/>
    <w:rsid w:val="003A6F5B"/>
    <w:rPr>
      <w:sz w:val="28"/>
      <w:szCs w:val="28"/>
      <w:shd w:val="clear" w:color="auto" w:fill="FFFFFF"/>
    </w:rPr>
  </w:style>
  <w:style w:type="character" w:customStyle="1" w:styleId="27">
    <w:name w:val="Подпись к таблице (2)"/>
    <w:basedOn w:val="26"/>
    <w:uiPriority w:val="99"/>
    <w:rsid w:val="003A6F5B"/>
    <w:rPr>
      <w:sz w:val="28"/>
      <w:szCs w:val="28"/>
      <w:u w:val="single"/>
      <w:shd w:val="clear" w:color="auto" w:fill="FFFFFF"/>
    </w:rPr>
  </w:style>
  <w:style w:type="paragraph" w:customStyle="1" w:styleId="211">
    <w:name w:val="Подпись к таблице (2)1"/>
    <w:basedOn w:val="a"/>
    <w:link w:val="26"/>
    <w:uiPriority w:val="99"/>
    <w:rsid w:val="003A6F5B"/>
    <w:pPr>
      <w:shd w:val="clear" w:color="auto" w:fill="FFFFFF"/>
      <w:suppressAutoHyphens w:val="0"/>
      <w:spacing w:line="240" w:lineRule="atLeast"/>
      <w:ind w:firstLine="0"/>
      <w:jc w:val="left"/>
    </w:pPr>
    <w:rPr>
      <w:sz w:val="28"/>
      <w:szCs w:val="28"/>
      <w:lang w:val="ru-RU" w:eastAsia="ru-RU"/>
    </w:rPr>
  </w:style>
  <w:style w:type="character" w:styleId="affc">
    <w:name w:val="Emphasis"/>
    <w:basedOn w:val="a1"/>
    <w:uiPriority w:val="20"/>
    <w:qFormat/>
    <w:rsid w:val="00184274"/>
    <w:rPr>
      <w:i/>
      <w:iCs/>
    </w:rPr>
  </w:style>
  <w:style w:type="paragraph" w:styleId="affd">
    <w:name w:val="Plain Text"/>
    <w:basedOn w:val="a"/>
    <w:link w:val="affe"/>
    <w:rsid w:val="00173513"/>
    <w:pPr>
      <w:suppressAutoHyphens w:val="0"/>
      <w:ind w:firstLine="0"/>
      <w:jc w:val="left"/>
    </w:pPr>
    <w:rPr>
      <w:rFonts w:ascii="Courier New" w:hAnsi="Courier New" w:cs="Courier New"/>
      <w:sz w:val="20"/>
      <w:lang w:val="ru-RU" w:eastAsia="ru-RU"/>
    </w:rPr>
  </w:style>
  <w:style w:type="character" w:customStyle="1" w:styleId="affe">
    <w:name w:val="Текст Знак"/>
    <w:basedOn w:val="a1"/>
    <w:link w:val="affd"/>
    <w:rsid w:val="00173513"/>
    <w:rPr>
      <w:rFonts w:ascii="Courier New" w:hAnsi="Courier New" w:cs="Courier New"/>
    </w:rPr>
  </w:style>
  <w:style w:type="paragraph" w:customStyle="1" w:styleId="afff">
    <w:name w:val="Для таблиц"/>
    <w:basedOn w:val="a"/>
    <w:rsid w:val="006E3A7F"/>
    <w:pPr>
      <w:suppressAutoHyphens w:val="0"/>
      <w:ind w:firstLine="0"/>
      <w:jc w:val="left"/>
    </w:pPr>
    <w:rPr>
      <w:szCs w:val="24"/>
      <w:lang w:val="ru-RU" w:eastAsia="ru-RU"/>
    </w:rPr>
  </w:style>
  <w:style w:type="paragraph" w:customStyle="1" w:styleId="Style190">
    <w:name w:val="Style190"/>
    <w:basedOn w:val="a"/>
    <w:uiPriority w:val="99"/>
    <w:rsid w:val="00AB3CDC"/>
    <w:pPr>
      <w:widowControl w:val="0"/>
      <w:suppressAutoHyphens w:val="0"/>
      <w:autoSpaceDE w:val="0"/>
      <w:autoSpaceDN w:val="0"/>
      <w:adjustRightInd w:val="0"/>
      <w:spacing w:line="278" w:lineRule="exact"/>
      <w:ind w:firstLine="0"/>
      <w:jc w:val="left"/>
    </w:pPr>
    <w:rPr>
      <w:rFonts w:eastAsiaTheme="minorEastAsia"/>
      <w:szCs w:val="24"/>
      <w:lang w:val="ru-RU" w:eastAsia="ru-RU"/>
    </w:rPr>
  </w:style>
  <w:style w:type="character" w:customStyle="1" w:styleId="FontStyle578">
    <w:name w:val="Font Style578"/>
    <w:basedOn w:val="a1"/>
    <w:uiPriority w:val="99"/>
    <w:rsid w:val="00AB3CDC"/>
    <w:rPr>
      <w:rFonts w:ascii="Times New Roman" w:hAnsi="Times New Roman" w:cs="Times New Roman"/>
      <w:b/>
      <w:bCs/>
      <w:sz w:val="22"/>
      <w:szCs w:val="22"/>
    </w:rPr>
  </w:style>
  <w:style w:type="character" w:customStyle="1" w:styleId="211pt">
    <w:name w:val="Основной текст (2) + 11 pt"/>
    <w:basedOn w:val="a1"/>
    <w:rsid w:val="00AB3C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Style227">
    <w:name w:val="Style227"/>
    <w:basedOn w:val="a"/>
    <w:uiPriority w:val="99"/>
    <w:rsid w:val="00AB3CDC"/>
    <w:pPr>
      <w:widowControl w:val="0"/>
      <w:suppressAutoHyphens w:val="0"/>
      <w:autoSpaceDE w:val="0"/>
      <w:autoSpaceDN w:val="0"/>
      <w:adjustRightInd w:val="0"/>
      <w:spacing w:line="274" w:lineRule="exact"/>
      <w:ind w:firstLine="706"/>
      <w:jc w:val="left"/>
    </w:pPr>
    <w:rPr>
      <w:rFonts w:eastAsiaTheme="minorEastAsia"/>
      <w:szCs w:val="24"/>
      <w:lang w:val="ru-RU" w:eastAsia="ru-RU"/>
    </w:rPr>
  </w:style>
  <w:style w:type="character" w:customStyle="1" w:styleId="aa">
    <w:name w:val="Основной текст Знак"/>
    <w:basedOn w:val="a1"/>
    <w:link w:val="a0"/>
    <w:rsid w:val="006A03CE"/>
    <w:rPr>
      <w:sz w:val="24"/>
      <w:lang w:val="en-US" w:eastAsia="ar-SA"/>
    </w:rPr>
  </w:style>
  <w:style w:type="character" w:customStyle="1" w:styleId="afff0">
    <w:name w:val="Основной текст_"/>
    <w:link w:val="1b"/>
    <w:rsid w:val="00173084"/>
    <w:rPr>
      <w:sz w:val="27"/>
      <w:szCs w:val="27"/>
      <w:shd w:val="clear" w:color="auto" w:fill="FFFFFF"/>
    </w:rPr>
  </w:style>
  <w:style w:type="paragraph" w:customStyle="1" w:styleId="1b">
    <w:name w:val="Основной текст1"/>
    <w:basedOn w:val="a"/>
    <w:link w:val="afff0"/>
    <w:rsid w:val="00173084"/>
    <w:pPr>
      <w:shd w:val="clear" w:color="auto" w:fill="FFFFFF"/>
      <w:suppressAutoHyphens w:val="0"/>
      <w:spacing w:before="360" w:line="322" w:lineRule="exact"/>
      <w:ind w:hanging="700"/>
      <w:jc w:val="right"/>
    </w:pPr>
    <w:rPr>
      <w:sz w:val="27"/>
      <w:szCs w:val="27"/>
      <w:shd w:val="clear" w:color="auto" w:fill="FFFFFF"/>
      <w:lang w:val="ru-RU" w:eastAsia="ru-RU"/>
    </w:rPr>
  </w:style>
  <w:style w:type="table" w:customStyle="1" w:styleId="52">
    <w:name w:val="Сетка таблицы5"/>
    <w:basedOn w:val="a2"/>
    <w:next w:val="afc"/>
    <w:uiPriority w:val="39"/>
    <w:rsid w:val="005B338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2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01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3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94CBD0-F13B-4C78-A0AF-86CECDEE9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878</Words>
  <Characters>5007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5874</CharactersWithSpaces>
  <SharedDoc>false</SharedDoc>
  <HLinks>
    <vt:vector size="180" baseType="variant">
      <vt:variant>
        <vt:i4>1900570</vt:i4>
      </vt:variant>
      <vt:variant>
        <vt:i4>198</vt:i4>
      </vt:variant>
      <vt:variant>
        <vt:i4>0</vt:i4>
      </vt:variant>
      <vt:variant>
        <vt:i4>5</vt:i4>
      </vt:variant>
      <vt:variant>
        <vt:lpwstr>http://www.i-exam.ru/</vt:lpwstr>
      </vt:variant>
      <vt:variant>
        <vt:lpwstr/>
      </vt:variant>
      <vt:variant>
        <vt:i4>1704007</vt:i4>
      </vt:variant>
      <vt:variant>
        <vt:i4>195</vt:i4>
      </vt:variant>
      <vt:variant>
        <vt:i4>0</vt:i4>
      </vt:variant>
      <vt:variant>
        <vt:i4>5</vt:i4>
      </vt:variant>
      <vt:variant>
        <vt:lpwstr>http://educon.tsogu.ru:8081/</vt:lpwstr>
      </vt:variant>
      <vt:variant>
        <vt:lpwstr/>
      </vt:variant>
      <vt:variant>
        <vt:i4>1900570</vt:i4>
      </vt:variant>
      <vt:variant>
        <vt:i4>192</vt:i4>
      </vt:variant>
      <vt:variant>
        <vt:i4>0</vt:i4>
      </vt:variant>
      <vt:variant>
        <vt:i4>5</vt:i4>
      </vt:variant>
      <vt:variant>
        <vt:lpwstr>http://www.i-exam.ru/</vt:lpwstr>
      </vt:variant>
      <vt:variant>
        <vt:lpwstr/>
      </vt:variant>
      <vt:variant>
        <vt:i4>1703995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_Toc423349857</vt:lpwstr>
      </vt:variant>
      <vt:variant>
        <vt:i4>1703995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_Toc423349856</vt:lpwstr>
      </vt:variant>
      <vt:variant>
        <vt:i4>1703995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_Toc423349855</vt:lpwstr>
      </vt:variant>
      <vt:variant>
        <vt:i4>1703995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_Toc423349854</vt:lpwstr>
      </vt:variant>
      <vt:variant>
        <vt:i4>1703995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_Toc423349853</vt:lpwstr>
      </vt:variant>
      <vt:variant>
        <vt:i4>1703995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_Toc423349852</vt:lpwstr>
      </vt:variant>
      <vt:variant>
        <vt:i4>1703995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_Toc423349851</vt:lpwstr>
      </vt:variant>
      <vt:variant>
        <vt:i4>1703995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_Toc423349850</vt:lpwstr>
      </vt:variant>
      <vt:variant>
        <vt:i4>1769531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_Toc423349849</vt:lpwstr>
      </vt:variant>
      <vt:variant>
        <vt:i4>1769531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_Toc423349848</vt:lpwstr>
      </vt:variant>
      <vt:variant>
        <vt:i4>1769531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_Toc423349847</vt:lpwstr>
      </vt:variant>
      <vt:variant>
        <vt:i4>1769531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_Toc423349846</vt:lpwstr>
      </vt:variant>
      <vt:variant>
        <vt:i4>1769531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_Toc423349845</vt:lpwstr>
      </vt:variant>
      <vt:variant>
        <vt:i4>1769531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_Toc423349844</vt:lpwstr>
      </vt:variant>
      <vt:variant>
        <vt:i4>1769531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_Toc423349843</vt:lpwstr>
      </vt:variant>
      <vt:variant>
        <vt:i4>1769531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_Toc423349842</vt:lpwstr>
      </vt:variant>
      <vt:variant>
        <vt:i4>1769531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_Toc423349841</vt:lpwstr>
      </vt:variant>
      <vt:variant>
        <vt:i4>1769531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_Toc423349840</vt:lpwstr>
      </vt:variant>
      <vt:variant>
        <vt:i4>1835067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_Toc423349839</vt:lpwstr>
      </vt:variant>
      <vt:variant>
        <vt:i4>1835067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_Toc423349838</vt:lpwstr>
      </vt:variant>
      <vt:variant>
        <vt:i4>1835067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_Toc423349837</vt:lpwstr>
      </vt:variant>
      <vt:variant>
        <vt:i4>1835067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_Toc423349836</vt:lpwstr>
      </vt:variant>
      <vt:variant>
        <vt:i4>1835067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_Toc423349835</vt:lpwstr>
      </vt:variant>
      <vt:variant>
        <vt:i4>1835067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_Toc423349834</vt:lpwstr>
      </vt:variant>
      <vt:variant>
        <vt:i4>1835067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_Toc423349833</vt:lpwstr>
      </vt:variant>
      <vt:variant>
        <vt:i4>1835067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_Toc423349832</vt:lpwstr>
      </vt:variant>
      <vt:variant>
        <vt:i4>1835067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_Toc423349831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Южакова Наталья Николаевна</cp:lastModifiedBy>
  <cp:revision>5</cp:revision>
  <cp:lastPrinted>2019-11-26T03:33:00Z</cp:lastPrinted>
  <dcterms:created xsi:type="dcterms:W3CDTF">2025-04-28T11:08:00Z</dcterms:created>
  <dcterms:modified xsi:type="dcterms:W3CDTF">2025-09-17T03:39:00Z</dcterms:modified>
</cp:coreProperties>
</file>